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8" w:type="dxa"/>
        <w:tblLook w:val="01E0"/>
      </w:tblPr>
      <w:tblGrid>
        <w:gridCol w:w="4773"/>
        <w:gridCol w:w="4773"/>
      </w:tblGrid>
      <w:tr w:rsidR="00B8028E" w:rsidRPr="004A211D" w:rsidTr="00BE1137">
        <w:tc>
          <w:tcPr>
            <w:tcW w:w="4773" w:type="dxa"/>
          </w:tcPr>
          <w:p w:rsidR="00B8028E" w:rsidRPr="004A211D" w:rsidRDefault="00B8028E" w:rsidP="00BE1137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  <w:r>
              <w:rPr>
                <w:smallCaps/>
                <w:sz w:val="24"/>
                <w:szCs w:val="24"/>
                <w:u w:val="single"/>
              </w:rPr>
              <w:t>za</w:t>
            </w:r>
            <w:r w:rsidRPr="004A211D">
              <w:rPr>
                <w:smallCaps/>
                <w:sz w:val="24"/>
                <w:szCs w:val="24"/>
                <w:u w:val="single"/>
              </w:rPr>
              <w:t>mawiający:</w:t>
            </w:r>
          </w:p>
          <w:p w:rsidR="00B8028E" w:rsidRPr="004A211D" w:rsidRDefault="00B8028E" w:rsidP="00BE1137">
            <w:pPr>
              <w:widowControl w:val="0"/>
              <w:rPr>
                <w:b/>
                <w:bCs/>
                <w:iCs/>
                <w:sz w:val="10"/>
                <w:szCs w:val="10"/>
              </w:rPr>
            </w:pPr>
          </w:p>
          <w:p w:rsidR="00B8028E" w:rsidRPr="006B3331" w:rsidRDefault="00B8028E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Przedsiębiorstwo Gospodarki Komunalnej i Mieszkaniowej w Sandomierzu Sp. z o.o. </w:t>
            </w:r>
          </w:p>
          <w:p w:rsidR="00B8028E" w:rsidRPr="006B3331" w:rsidRDefault="00B8028E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u</w:t>
            </w:r>
            <w:r w:rsidRPr="006B3331">
              <w:rPr>
                <w:rFonts w:ascii="Times New Roman" w:hAnsi="Times New Roman" w:cs="Times New Roman"/>
                <w:b/>
              </w:rPr>
              <w:t xml:space="preserve">l. Przemysłowa 12 </w:t>
            </w:r>
          </w:p>
          <w:p w:rsidR="00B8028E" w:rsidRPr="006B3331" w:rsidRDefault="00B8028E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27 – 600 Sandomierz </w:t>
            </w:r>
          </w:p>
          <w:p w:rsidR="00B8028E" w:rsidRPr="006B3331" w:rsidRDefault="00B8028E" w:rsidP="00BE1137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Nr tel. </w:t>
            </w: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+48 15/ 832 28 44, 832 36 79 </w:t>
            </w:r>
          </w:p>
          <w:p w:rsidR="00B8028E" w:rsidRPr="006B3331" w:rsidRDefault="00B8028E" w:rsidP="00BE1137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Nr fax +48 15/ 832 28 76 </w:t>
            </w:r>
          </w:p>
          <w:p w:rsidR="00B8028E" w:rsidRPr="006B3331" w:rsidRDefault="00B8028E" w:rsidP="00BE1137">
            <w:pPr>
              <w:pStyle w:val="Default"/>
              <w:rPr>
                <w:rFonts w:ascii="Times New Roman" w:hAnsi="Times New Roman" w:cs="Times New Roman"/>
                <w:b/>
                <w:lang w:val="en-US"/>
              </w:rPr>
            </w:pPr>
            <w:r w:rsidRPr="006B3331">
              <w:rPr>
                <w:rFonts w:ascii="Times New Roman" w:hAnsi="Times New Roman" w:cs="Times New Roman"/>
                <w:b/>
                <w:lang w:val="en-US"/>
              </w:rPr>
              <w:t xml:space="preserve">e-mail: sekretariat@pgkim.nazwa.pl </w:t>
            </w:r>
          </w:p>
          <w:p w:rsidR="00B8028E" w:rsidRPr="006B3331" w:rsidRDefault="00B8028E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REGON 830338452 </w:t>
            </w:r>
          </w:p>
          <w:p w:rsidR="00B8028E" w:rsidRPr="006B3331" w:rsidRDefault="00B8028E" w:rsidP="00BE1137">
            <w:pPr>
              <w:pStyle w:val="Default"/>
              <w:rPr>
                <w:rFonts w:ascii="Times New Roman" w:hAnsi="Times New Roman" w:cs="Times New Roman"/>
                <w:b/>
              </w:rPr>
            </w:pPr>
            <w:r w:rsidRPr="006B3331">
              <w:rPr>
                <w:rFonts w:ascii="Times New Roman" w:hAnsi="Times New Roman" w:cs="Times New Roman"/>
                <w:b/>
              </w:rPr>
              <w:t xml:space="preserve">NIP 864 – 000 – 25 – 49 </w:t>
            </w:r>
          </w:p>
          <w:p w:rsidR="00B8028E" w:rsidRPr="004A211D" w:rsidRDefault="00B8028E" w:rsidP="00BE1137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</w:p>
        </w:tc>
        <w:tc>
          <w:tcPr>
            <w:tcW w:w="4773" w:type="dxa"/>
          </w:tcPr>
          <w:p w:rsidR="00B8028E" w:rsidRPr="004A211D" w:rsidRDefault="00B8028E" w:rsidP="00BE1137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  <w:r w:rsidRPr="004A211D">
              <w:rPr>
                <w:smallCaps/>
                <w:sz w:val="24"/>
                <w:szCs w:val="24"/>
                <w:u w:val="single"/>
              </w:rPr>
              <w:t>Pełnomocnik Zamawiającego:</w:t>
            </w:r>
          </w:p>
          <w:p w:rsidR="00B8028E" w:rsidRPr="004A211D" w:rsidRDefault="00B8028E" w:rsidP="00BE1137">
            <w:pPr>
              <w:widowControl w:val="0"/>
              <w:rPr>
                <w:b/>
                <w:bCs/>
                <w:iCs/>
                <w:sz w:val="10"/>
                <w:szCs w:val="10"/>
              </w:rPr>
            </w:pPr>
          </w:p>
          <w:p w:rsidR="00B8028E" w:rsidRPr="004A211D" w:rsidRDefault="00B8028E" w:rsidP="00BE1137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 xml:space="preserve">Kancelaria Brokerska </w:t>
            </w:r>
            <w:r w:rsidRPr="004A211D">
              <w:rPr>
                <w:b/>
                <w:bCs/>
                <w:iCs/>
                <w:sz w:val="24"/>
                <w:szCs w:val="24"/>
              </w:rPr>
              <w:br/>
              <w:t>“</w:t>
            </w:r>
            <w:r w:rsidRPr="004A211D">
              <w:rPr>
                <w:b/>
                <w:bCs/>
                <w:iCs/>
                <w:smallCaps/>
                <w:sz w:val="24"/>
                <w:szCs w:val="24"/>
              </w:rPr>
              <w:t>ROŻEK BROKERS GROUP</w:t>
            </w:r>
            <w:r w:rsidRPr="004A211D">
              <w:rPr>
                <w:b/>
                <w:bCs/>
                <w:iCs/>
                <w:sz w:val="24"/>
                <w:szCs w:val="24"/>
              </w:rPr>
              <w:t>”</w:t>
            </w:r>
          </w:p>
          <w:p w:rsidR="00B8028E" w:rsidRPr="004A211D" w:rsidRDefault="00B8028E" w:rsidP="00BE1137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>Bernard Rożek</w:t>
            </w:r>
          </w:p>
          <w:p w:rsidR="00B8028E" w:rsidRPr="004A211D" w:rsidRDefault="00B8028E" w:rsidP="00BE1137">
            <w:pPr>
              <w:widowControl w:val="0"/>
              <w:rPr>
                <w:b/>
                <w:bCs/>
                <w:iCs/>
                <w:sz w:val="24"/>
                <w:szCs w:val="24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>ul. Dobkiewicza 22</w:t>
            </w:r>
          </w:p>
          <w:p w:rsidR="00B8028E" w:rsidRPr="004A211D" w:rsidRDefault="00B8028E" w:rsidP="00BE1137">
            <w:pPr>
              <w:widowControl w:val="0"/>
              <w:rPr>
                <w:smallCaps/>
                <w:sz w:val="24"/>
                <w:szCs w:val="24"/>
                <w:u w:val="single"/>
              </w:rPr>
            </w:pPr>
            <w:r w:rsidRPr="004A211D">
              <w:rPr>
                <w:b/>
                <w:bCs/>
                <w:iCs/>
                <w:sz w:val="24"/>
                <w:szCs w:val="24"/>
              </w:rPr>
              <w:t xml:space="preserve">27-600 </w:t>
            </w:r>
            <w:r w:rsidRPr="004A211D">
              <w:rPr>
                <w:b/>
                <w:bCs/>
                <w:iCs/>
                <w:caps/>
                <w:sz w:val="24"/>
                <w:szCs w:val="24"/>
              </w:rPr>
              <w:t>Sandomierz</w:t>
            </w:r>
          </w:p>
        </w:tc>
      </w:tr>
    </w:tbl>
    <w:p w:rsidR="00B8028E" w:rsidRDefault="00B8028E" w:rsidP="00B8028E">
      <w:pPr>
        <w:tabs>
          <w:tab w:val="left" w:pos="4253"/>
          <w:tab w:val="left" w:pos="6237"/>
        </w:tabs>
        <w:ind w:right="-312"/>
        <w:jc w:val="center"/>
        <w:rPr>
          <w:sz w:val="36"/>
          <w:szCs w:val="36"/>
        </w:rPr>
      </w:pPr>
    </w:p>
    <w:p w:rsidR="00B8028E" w:rsidRDefault="00B8028E" w:rsidP="00B8028E">
      <w:pPr>
        <w:tabs>
          <w:tab w:val="left" w:pos="4253"/>
          <w:tab w:val="left" w:pos="6237"/>
        </w:tabs>
        <w:ind w:right="-312"/>
        <w:jc w:val="center"/>
        <w:rPr>
          <w:sz w:val="36"/>
          <w:szCs w:val="36"/>
        </w:rPr>
      </w:pPr>
    </w:p>
    <w:p w:rsidR="00B8028E" w:rsidRPr="00AB56A7" w:rsidRDefault="00B8028E" w:rsidP="00B8028E">
      <w:pPr>
        <w:tabs>
          <w:tab w:val="left" w:pos="4253"/>
          <w:tab w:val="left" w:pos="6237"/>
        </w:tabs>
        <w:ind w:right="-312"/>
        <w:jc w:val="center"/>
        <w:rPr>
          <w:szCs w:val="28"/>
        </w:rPr>
      </w:pPr>
    </w:p>
    <w:p w:rsidR="00B8028E" w:rsidRDefault="00B8028E" w:rsidP="00B8028E">
      <w:pPr>
        <w:tabs>
          <w:tab w:val="left" w:pos="4253"/>
          <w:tab w:val="left" w:pos="6237"/>
        </w:tabs>
        <w:ind w:right="-312"/>
        <w:jc w:val="center"/>
        <w:rPr>
          <w:szCs w:val="28"/>
        </w:rPr>
      </w:pPr>
      <w:r w:rsidRPr="00AB56A7">
        <w:rPr>
          <w:szCs w:val="28"/>
        </w:rPr>
        <w:t>Numer sprawy:</w:t>
      </w:r>
      <w:r>
        <w:rPr>
          <w:szCs w:val="28"/>
        </w:rPr>
        <w:t xml:space="preserve"> </w:t>
      </w:r>
      <w:r w:rsidR="00BE1137">
        <w:rPr>
          <w:szCs w:val="28"/>
        </w:rPr>
        <w:t>T I/ 328/2012</w:t>
      </w:r>
    </w:p>
    <w:p w:rsidR="00B8028E" w:rsidRDefault="00B8028E" w:rsidP="00B8028E">
      <w:pPr>
        <w:tabs>
          <w:tab w:val="left" w:pos="4253"/>
          <w:tab w:val="left" w:pos="6237"/>
        </w:tabs>
        <w:ind w:right="-312"/>
        <w:jc w:val="center"/>
        <w:rPr>
          <w:rFonts w:ascii="Arial" w:hAnsi="Arial"/>
          <w:b/>
          <w:sz w:val="20"/>
        </w:rPr>
      </w:pPr>
    </w:p>
    <w:p w:rsidR="00B8028E" w:rsidRPr="00064207" w:rsidRDefault="00B8028E" w:rsidP="00B8028E">
      <w:pPr>
        <w:tabs>
          <w:tab w:val="left" w:pos="4253"/>
          <w:tab w:val="left" w:pos="6237"/>
        </w:tabs>
        <w:ind w:right="-312"/>
        <w:jc w:val="center"/>
        <w:rPr>
          <w:b/>
          <w:sz w:val="40"/>
          <w:szCs w:val="40"/>
        </w:rPr>
      </w:pPr>
      <w:r w:rsidRPr="00064207">
        <w:rPr>
          <w:b/>
          <w:sz w:val="40"/>
          <w:szCs w:val="40"/>
        </w:rPr>
        <w:t>Specyfikacja Istotnych Warunków Zamówienia</w:t>
      </w:r>
    </w:p>
    <w:p w:rsidR="00B8028E" w:rsidRDefault="00B8028E" w:rsidP="00B8028E">
      <w:pPr>
        <w:jc w:val="center"/>
        <w:rPr>
          <w:sz w:val="36"/>
          <w:szCs w:val="36"/>
        </w:rPr>
      </w:pPr>
    </w:p>
    <w:p w:rsidR="00B8028E" w:rsidRDefault="00B8028E" w:rsidP="00B8028E">
      <w:pPr>
        <w:spacing w:after="120" w:line="420" w:lineRule="atLeast"/>
        <w:jc w:val="center"/>
        <w:rPr>
          <w:b/>
          <w:smallCaps/>
          <w:sz w:val="30"/>
          <w:szCs w:val="30"/>
        </w:rPr>
      </w:pPr>
      <w:r w:rsidRPr="00B11E4F">
        <w:rPr>
          <w:b/>
          <w:smallCaps/>
          <w:sz w:val="30"/>
          <w:szCs w:val="30"/>
        </w:rPr>
        <w:t xml:space="preserve">POSTĘPOWANIA PROWADZONEGO W TRYBIE PRZETARGU NIEOGRANICZONEGO O WARTOŚCI NIE PRZEKACZAJĄCEJ WYRAŻONEJ W ZŁOTYCH RÓWNOWARTOŚCI KWOTY </w:t>
      </w:r>
    </w:p>
    <w:p w:rsidR="00B8028E" w:rsidRDefault="00BE1137" w:rsidP="00B8028E">
      <w:pPr>
        <w:spacing w:after="120" w:line="420" w:lineRule="atLeast"/>
        <w:jc w:val="center"/>
        <w:rPr>
          <w:b/>
          <w:smallCaps/>
          <w:color w:val="FF0000"/>
          <w:sz w:val="30"/>
          <w:szCs w:val="30"/>
        </w:rPr>
      </w:pPr>
      <w:r>
        <w:rPr>
          <w:b/>
          <w:smallCaps/>
          <w:sz w:val="30"/>
          <w:szCs w:val="30"/>
        </w:rPr>
        <w:t>200</w:t>
      </w:r>
      <w:r w:rsidR="00B8028E" w:rsidRPr="00B11E4F">
        <w:rPr>
          <w:b/>
          <w:smallCaps/>
          <w:sz w:val="30"/>
          <w:szCs w:val="30"/>
        </w:rPr>
        <w:t>.000 EURO</w:t>
      </w:r>
    </w:p>
    <w:p w:rsidR="00B8028E" w:rsidRPr="00E41509" w:rsidRDefault="00B8028E" w:rsidP="00B8028E">
      <w:pPr>
        <w:spacing w:after="120" w:line="420" w:lineRule="atLeast"/>
        <w:jc w:val="center"/>
        <w:rPr>
          <w:b/>
          <w:sz w:val="30"/>
          <w:szCs w:val="30"/>
        </w:rPr>
      </w:pPr>
      <w:r w:rsidRPr="00B11E4F">
        <w:rPr>
          <w:b/>
          <w:smallCaps/>
          <w:sz w:val="30"/>
          <w:szCs w:val="30"/>
        </w:rPr>
        <w:t>NA KOMPLEKSOWE UBEZPIECZENIE MIENIA I ODPOWIEDZIALNOŚCI</w:t>
      </w:r>
      <w:r>
        <w:rPr>
          <w:b/>
          <w:smallCaps/>
          <w:sz w:val="30"/>
          <w:szCs w:val="30"/>
        </w:rPr>
        <w:t xml:space="preserve"> </w:t>
      </w:r>
      <w:r w:rsidRPr="00E41509">
        <w:rPr>
          <w:b/>
          <w:sz w:val="30"/>
          <w:szCs w:val="30"/>
        </w:rPr>
        <w:t xml:space="preserve"> </w:t>
      </w:r>
      <w:r>
        <w:rPr>
          <w:b/>
          <w:sz w:val="30"/>
          <w:szCs w:val="30"/>
        </w:rPr>
        <w:t>CYWILNEJ</w:t>
      </w:r>
    </w:p>
    <w:p w:rsidR="00B8028E" w:rsidRPr="00B11E4F" w:rsidRDefault="00B8028E" w:rsidP="00B8028E">
      <w:pPr>
        <w:spacing w:after="120" w:line="420" w:lineRule="atLeast"/>
        <w:jc w:val="center"/>
        <w:rPr>
          <w:b/>
          <w:smallCaps/>
          <w:sz w:val="30"/>
          <w:szCs w:val="30"/>
        </w:rPr>
      </w:pPr>
      <w:r w:rsidRPr="00B11E4F">
        <w:rPr>
          <w:b/>
          <w:smallCaps/>
          <w:sz w:val="30"/>
          <w:szCs w:val="30"/>
        </w:rPr>
        <w:t>PRZEDSIĘBIORSTWA GOSPODARKI</w:t>
      </w:r>
      <w:r>
        <w:rPr>
          <w:b/>
          <w:smallCaps/>
          <w:sz w:val="30"/>
          <w:szCs w:val="30"/>
        </w:rPr>
        <w:t xml:space="preserve"> </w:t>
      </w:r>
      <w:r w:rsidRPr="00B11E4F">
        <w:rPr>
          <w:b/>
          <w:smallCaps/>
          <w:sz w:val="30"/>
          <w:szCs w:val="30"/>
        </w:rPr>
        <w:t>KOMUNALNEJ I MIESZKANIOWEJ W SANDOMIERZU SP. Z O.O.</w:t>
      </w:r>
    </w:p>
    <w:p w:rsidR="00B8028E" w:rsidRDefault="00B8028E" w:rsidP="00B8028E">
      <w:pPr>
        <w:tabs>
          <w:tab w:val="left" w:pos="1418"/>
          <w:tab w:val="left" w:pos="5529"/>
        </w:tabs>
        <w:ind w:left="426"/>
        <w:jc w:val="both"/>
        <w:rPr>
          <w:b/>
          <w:sz w:val="22"/>
          <w:szCs w:val="22"/>
        </w:rPr>
      </w:pPr>
    </w:p>
    <w:p w:rsidR="00B8028E" w:rsidRDefault="00B8028E" w:rsidP="00B8028E">
      <w:pPr>
        <w:tabs>
          <w:tab w:val="left" w:pos="1418"/>
          <w:tab w:val="left" w:pos="5529"/>
        </w:tabs>
        <w:ind w:left="426"/>
        <w:jc w:val="both"/>
        <w:rPr>
          <w:b/>
          <w:sz w:val="22"/>
          <w:szCs w:val="22"/>
        </w:rPr>
      </w:pPr>
    </w:p>
    <w:p w:rsidR="00B8028E" w:rsidRPr="00BE4100" w:rsidRDefault="00B8028E" w:rsidP="00B8028E">
      <w:pPr>
        <w:tabs>
          <w:tab w:val="left" w:pos="1418"/>
          <w:tab w:val="left" w:pos="5529"/>
        </w:tabs>
        <w:ind w:left="426"/>
        <w:jc w:val="center"/>
        <w:rPr>
          <w:b/>
          <w:sz w:val="30"/>
          <w:szCs w:val="30"/>
        </w:rPr>
      </w:pPr>
      <w:r w:rsidRPr="00BE4100">
        <w:rPr>
          <w:b/>
          <w:sz w:val="30"/>
          <w:szCs w:val="30"/>
        </w:rPr>
        <w:t>Kod CPV ze Wspólnego Słownika Zamówień:</w:t>
      </w:r>
    </w:p>
    <w:p w:rsidR="00B8028E" w:rsidRPr="00BE4100" w:rsidRDefault="00B8028E" w:rsidP="00B8028E">
      <w:pPr>
        <w:tabs>
          <w:tab w:val="left" w:pos="1418"/>
          <w:tab w:val="left" w:pos="5529"/>
        </w:tabs>
        <w:ind w:left="426"/>
        <w:jc w:val="center"/>
        <w:rPr>
          <w:b/>
          <w:sz w:val="30"/>
          <w:szCs w:val="30"/>
        </w:rPr>
      </w:pPr>
      <w:r w:rsidRPr="00BE4100">
        <w:rPr>
          <w:b/>
          <w:sz w:val="30"/>
          <w:szCs w:val="30"/>
        </w:rPr>
        <w:t>CPV: 66510000-8</w:t>
      </w:r>
    </w:p>
    <w:p w:rsidR="00B8028E" w:rsidRPr="00BE4100" w:rsidRDefault="00B8028E" w:rsidP="00B8028E">
      <w:pPr>
        <w:pStyle w:val="Tekstpodstawowywcity23"/>
        <w:tabs>
          <w:tab w:val="left" w:pos="1134"/>
        </w:tabs>
        <w:spacing w:line="240" w:lineRule="auto"/>
        <w:jc w:val="center"/>
        <w:rPr>
          <w:b/>
          <w:sz w:val="30"/>
          <w:szCs w:val="30"/>
        </w:rPr>
      </w:pPr>
    </w:p>
    <w:p w:rsidR="00B8028E" w:rsidRPr="0046457C" w:rsidRDefault="00B8028E" w:rsidP="00B8028E">
      <w:pPr>
        <w:jc w:val="center"/>
        <w:rPr>
          <w:b/>
          <w:sz w:val="36"/>
          <w:szCs w:val="36"/>
        </w:rPr>
      </w:pPr>
    </w:p>
    <w:p w:rsidR="00B8028E" w:rsidRPr="0046457C" w:rsidRDefault="00B8028E" w:rsidP="00B8028E">
      <w:pPr>
        <w:jc w:val="center"/>
        <w:rPr>
          <w:b/>
          <w:sz w:val="36"/>
          <w:szCs w:val="36"/>
        </w:rPr>
      </w:pPr>
    </w:p>
    <w:p w:rsidR="00B8028E" w:rsidRDefault="00B8028E" w:rsidP="00B8028E">
      <w:pPr>
        <w:jc w:val="center"/>
        <w:rPr>
          <w:sz w:val="24"/>
          <w:szCs w:val="24"/>
        </w:rPr>
      </w:pPr>
    </w:p>
    <w:p w:rsidR="00B8028E" w:rsidRDefault="00B8028E" w:rsidP="00B8028E">
      <w:pPr>
        <w:jc w:val="center"/>
        <w:rPr>
          <w:sz w:val="24"/>
          <w:szCs w:val="24"/>
        </w:rPr>
      </w:pPr>
    </w:p>
    <w:p w:rsidR="00B8028E" w:rsidRDefault="00B8028E" w:rsidP="00B8028E">
      <w:pPr>
        <w:jc w:val="center"/>
        <w:rPr>
          <w:sz w:val="24"/>
          <w:szCs w:val="24"/>
        </w:rPr>
      </w:pPr>
    </w:p>
    <w:p w:rsidR="00B8028E" w:rsidRPr="00C35E06" w:rsidRDefault="00B8028E" w:rsidP="00B8028E">
      <w:pPr>
        <w:ind w:left="6237"/>
        <w:rPr>
          <w:b/>
          <w:sz w:val="24"/>
          <w:szCs w:val="24"/>
        </w:rPr>
      </w:pPr>
      <w:r w:rsidRPr="00C35E06">
        <w:rPr>
          <w:b/>
          <w:sz w:val="24"/>
          <w:szCs w:val="24"/>
        </w:rPr>
        <w:t>Zatwierdzam:</w:t>
      </w:r>
    </w:p>
    <w:p w:rsidR="00B8028E" w:rsidRPr="00C35E06" w:rsidRDefault="00B8028E" w:rsidP="00B8028E">
      <w:pPr>
        <w:rPr>
          <w:sz w:val="24"/>
          <w:szCs w:val="24"/>
          <w:u w:val="single"/>
        </w:rPr>
      </w:pPr>
    </w:p>
    <w:p w:rsidR="00B8028E" w:rsidRDefault="00B8028E" w:rsidP="00B8028E">
      <w:pPr>
        <w:rPr>
          <w:sz w:val="24"/>
          <w:szCs w:val="24"/>
        </w:rPr>
      </w:pPr>
    </w:p>
    <w:p w:rsidR="00B8028E" w:rsidRPr="00C35E06" w:rsidRDefault="00B8028E" w:rsidP="00B8028E">
      <w:pPr>
        <w:rPr>
          <w:sz w:val="24"/>
          <w:szCs w:val="24"/>
        </w:rPr>
        <w:sectPr w:rsidR="00B8028E" w:rsidRPr="00C35E06" w:rsidSect="00B8028E">
          <w:headerReference w:type="default" r:id="rId7"/>
          <w:footerReference w:type="default" r:id="rId8"/>
          <w:footnotePr>
            <w:numRestart w:val="eachPage"/>
          </w:footnotePr>
          <w:endnotePr>
            <w:numFmt w:val="decimal"/>
          </w:endnotePr>
          <w:pgSz w:w="11907" w:h="16840"/>
          <w:pgMar w:top="1276" w:right="708" w:bottom="1418" w:left="1247" w:header="709" w:footer="709" w:gutter="0"/>
          <w:cols w:space="708"/>
        </w:sectPr>
      </w:pPr>
      <w:r>
        <w:rPr>
          <w:sz w:val="24"/>
          <w:szCs w:val="24"/>
        </w:rPr>
        <w:t xml:space="preserve">Sandomierz, </w:t>
      </w:r>
      <w:r w:rsidRPr="00310073">
        <w:rPr>
          <w:sz w:val="24"/>
          <w:szCs w:val="24"/>
        </w:rPr>
        <w:t xml:space="preserve">dn. </w:t>
      </w:r>
      <w:r>
        <w:rPr>
          <w:sz w:val="24"/>
          <w:szCs w:val="24"/>
        </w:rPr>
        <w:t>26 stycznia 2012 r.</w:t>
      </w:r>
      <w:r w:rsidRPr="00310073">
        <w:rPr>
          <w:sz w:val="24"/>
          <w:szCs w:val="24"/>
        </w:rPr>
        <w:t>.</w:t>
      </w:r>
    </w:p>
    <w:p w:rsidR="00B8028E" w:rsidRPr="00607B3B" w:rsidRDefault="00B8028E" w:rsidP="00B8028E">
      <w:pPr>
        <w:ind w:left="426" w:hanging="426"/>
        <w:rPr>
          <w:b/>
          <w:sz w:val="22"/>
          <w:szCs w:val="22"/>
          <w:u w:val="single"/>
        </w:rPr>
      </w:pPr>
      <w:r w:rsidRPr="00607B3B">
        <w:rPr>
          <w:b/>
          <w:sz w:val="22"/>
          <w:szCs w:val="22"/>
          <w:u w:val="single"/>
        </w:rPr>
        <w:lastRenderedPageBreak/>
        <w:t>I.</w:t>
      </w:r>
      <w:r w:rsidRPr="00607B3B"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 xml:space="preserve">Nazwa i adres </w:t>
      </w:r>
      <w:r w:rsidRPr="00607B3B">
        <w:rPr>
          <w:b/>
          <w:sz w:val="22"/>
          <w:szCs w:val="22"/>
          <w:u w:val="single"/>
        </w:rPr>
        <w:t>Zamawiając</w:t>
      </w:r>
      <w:r>
        <w:rPr>
          <w:b/>
          <w:sz w:val="22"/>
          <w:szCs w:val="22"/>
          <w:u w:val="single"/>
        </w:rPr>
        <w:t>ego</w:t>
      </w:r>
    </w:p>
    <w:p w:rsidR="00B8028E" w:rsidRDefault="00B8028E" w:rsidP="00B8028E">
      <w:pPr>
        <w:widowControl w:val="0"/>
        <w:ind w:left="426"/>
        <w:jc w:val="both"/>
        <w:rPr>
          <w:b/>
          <w:sz w:val="22"/>
          <w:szCs w:val="22"/>
          <w:highlight w:val="yellow"/>
        </w:rPr>
      </w:pPr>
    </w:p>
    <w:p w:rsidR="00B8028E" w:rsidRPr="00685B46" w:rsidRDefault="00B8028E" w:rsidP="00B8028E">
      <w:pPr>
        <w:widowControl w:val="0"/>
        <w:jc w:val="both"/>
        <w:rPr>
          <w:b/>
          <w:sz w:val="22"/>
          <w:szCs w:val="22"/>
        </w:rPr>
      </w:pPr>
      <w:r w:rsidRPr="00685B46">
        <w:rPr>
          <w:b/>
          <w:sz w:val="22"/>
          <w:szCs w:val="22"/>
        </w:rPr>
        <w:t>1. Zamawiający:</w:t>
      </w:r>
    </w:p>
    <w:p w:rsidR="00B8028E" w:rsidRDefault="00B8028E" w:rsidP="00B8028E">
      <w:pPr>
        <w:pStyle w:val="Default"/>
        <w:rPr>
          <w:rFonts w:ascii="Times New Roman" w:hAnsi="Times New Roman" w:cs="Times New Roman"/>
          <w:b/>
        </w:rPr>
      </w:pPr>
    </w:p>
    <w:p w:rsidR="00B8028E" w:rsidRPr="006B3331" w:rsidRDefault="00B8028E" w:rsidP="00B8028E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 xml:space="preserve">Przedsiębiorstwo Gospodarki Komunalnej i Mieszkaniowej w Sandomierzu Sp. z o.o. </w:t>
      </w:r>
    </w:p>
    <w:p w:rsidR="00B8028E" w:rsidRPr="006B3331" w:rsidRDefault="00B8028E" w:rsidP="00B8028E">
      <w:pPr>
        <w:pStyle w:val="Default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Adres siedziby: u</w:t>
      </w:r>
      <w:r w:rsidRPr="006B3331">
        <w:rPr>
          <w:rFonts w:ascii="Times New Roman" w:hAnsi="Times New Roman" w:cs="Times New Roman"/>
          <w:b/>
        </w:rPr>
        <w:t>l. Przemysł</w:t>
      </w:r>
      <w:r>
        <w:rPr>
          <w:rFonts w:ascii="Times New Roman" w:hAnsi="Times New Roman" w:cs="Times New Roman"/>
          <w:b/>
        </w:rPr>
        <w:t xml:space="preserve">owa 12, </w:t>
      </w:r>
      <w:r w:rsidRPr="006B3331">
        <w:rPr>
          <w:rFonts w:ascii="Times New Roman" w:hAnsi="Times New Roman" w:cs="Times New Roman"/>
          <w:b/>
        </w:rPr>
        <w:t xml:space="preserve">27 – 600 Sandomierz </w:t>
      </w:r>
    </w:p>
    <w:p w:rsidR="00B8028E" w:rsidRPr="006B3331" w:rsidRDefault="00B8028E" w:rsidP="00B8028E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 w:rsidRPr="006B3331">
        <w:rPr>
          <w:rFonts w:ascii="Times New Roman" w:hAnsi="Times New Roman" w:cs="Times New Roman"/>
          <w:b/>
        </w:rPr>
        <w:t xml:space="preserve">Nr tel. </w:t>
      </w:r>
      <w:r w:rsidRPr="006B3331">
        <w:rPr>
          <w:rFonts w:ascii="Times New Roman" w:hAnsi="Times New Roman" w:cs="Times New Roman"/>
          <w:b/>
          <w:lang w:val="en-US"/>
        </w:rPr>
        <w:t xml:space="preserve">+48 15/ 832 28 44, 832 36 79 </w:t>
      </w:r>
    </w:p>
    <w:p w:rsidR="00B8028E" w:rsidRPr="006B3331" w:rsidRDefault="00B8028E" w:rsidP="00B8028E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 w:rsidRPr="006B3331">
        <w:rPr>
          <w:rFonts w:ascii="Times New Roman" w:hAnsi="Times New Roman" w:cs="Times New Roman"/>
          <w:b/>
          <w:lang w:val="en-US"/>
        </w:rPr>
        <w:t xml:space="preserve">Nr fax +48 15/ 832 28 76 </w:t>
      </w:r>
    </w:p>
    <w:p w:rsidR="00B8028E" w:rsidRPr="006B3331" w:rsidRDefault="00B8028E" w:rsidP="00B8028E">
      <w:pPr>
        <w:pStyle w:val="Default"/>
        <w:ind w:left="426"/>
        <w:rPr>
          <w:rFonts w:ascii="Times New Roman" w:hAnsi="Times New Roman" w:cs="Times New Roman"/>
          <w:b/>
          <w:lang w:val="en-US"/>
        </w:rPr>
      </w:pPr>
      <w:r w:rsidRPr="006B3331">
        <w:rPr>
          <w:rFonts w:ascii="Times New Roman" w:hAnsi="Times New Roman" w:cs="Times New Roman"/>
          <w:b/>
          <w:lang w:val="en-US"/>
        </w:rPr>
        <w:t xml:space="preserve">e-mail: sekretariat@pgkim.nazwa.pl </w:t>
      </w:r>
    </w:p>
    <w:p w:rsidR="00B8028E" w:rsidRPr="006B3331" w:rsidRDefault="00B8028E" w:rsidP="00B8028E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>REGON</w:t>
      </w:r>
      <w:r>
        <w:rPr>
          <w:rFonts w:ascii="Times New Roman" w:hAnsi="Times New Roman" w:cs="Times New Roman"/>
          <w:b/>
        </w:rPr>
        <w:t>:</w:t>
      </w:r>
      <w:r w:rsidRPr="006B3331">
        <w:rPr>
          <w:rFonts w:ascii="Times New Roman" w:hAnsi="Times New Roman" w:cs="Times New Roman"/>
          <w:b/>
        </w:rPr>
        <w:t xml:space="preserve"> 830338452 </w:t>
      </w:r>
    </w:p>
    <w:p w:rsidR="00B8028E" w:rsidRPr="006B3331" w:rsidRDefault="00B8028E" w:rsidP="00B8028E">
      <w:pPr>
        <w:pStyle w:val="Default"/>
        <w:ind w:left="426"/>
        <w:rPr>
          <w:rFonts w:ascii="Times New Roman" w:hAnsi="Times New Roman" w:cs="Times New Roman"/>
          <w:b/>
        </w:rPr>
      </w:pPr>
      <w:r w:rsidRPr="006B3331">
        <w:rPr>
          <w:rFonts w:ascii="Times New Roman" w:hAnsi="Times New Roman" w:cs="Times New Roman"/>
          <w:b/>
        </w:rPr>
        <w:t>NIP</w:t>
      </w:r>
      <w:r>
        <w:rPr>
          <w:rFonts w:ascii="Times New Roman" w:hAnsi="Times New Roman" w:cs="Times New Roman"/>
          <w:b/>
        </w:rPr>
        <w:t>:</w:t>
      </w:r>
      <w:r w:rsidRPr="006B3331">
        <w:rPr>
          <w:rFonts w:ascii="Times New Roman" w:hAnsi="Times New Roman" w:cs="Times New Roman"/>
          <w:b/>
        </w:rPr>
        <w:t xml:space="preserve"> 864 – 000 – 25 – 49 </w:t>
      </w:r>
    </w:p>
    <w:p w:rsidR="00B8028E" w:rsidRDefault="00B8028E" w:rsidP="00B8028E">
      <w:pPr>
        <w:rPr>
          <w:b/>
          <w:sz w:val="22"/>
          <w:szCs w:val="22"/>
        </w:rPr>
      </w:pPr>
    </w:p>
    <w:p w:rsidR="00B8028E" w:rsidRPr="00685B46" w:rsidRDefault="00B8028E" w:rsidP="00B8028E">
      <w:pPr>
        <w:rPr>
          <w:b/>
          <w:sz w:val="22"/>
          <w:szCs w:val="22"/>
        </w:rPr>
      </w:pPr>
      <w:r w:rsidRPr="00685B46">
        <w:rPr>
          <w:b/>
          <w:sz w:val="22"/>
          <w:szCs w:val="22"/>
        </w:rPr>
        <w:t>2. Pełnomocnik Zamawiającego:</w:t>
      </w:r>
    </w:p>
    <w:p w:rsidR="00B8028E" w:rsidRDefault="00B8028E" w:rsidP="00B8028E">
      <w:pPr>
        <w:widowControl w:val="0"/>
        <w:ind w:left="426"/>
        <w:rPr>
          <w:b/>
          <w:bCs/>
          <w:iCs/>
          <w:sz w:val="22"/>
          <w:szCs w:val="22"/>
        </w:rPr>
      </w:pPr>
    </w:p>
    <w:p w:rsidR="00B8028E" w:rsidRPr="00B8028E" w:rsidRDefault="00B8028E" w:rsidP="00B8028E">
      <w:pPr>
        <w:widowControl w:val="0"/>
        <w:ind w:left="426"/>
        <w:rPr>
          <w:b/>
          <w:bCs/>
          <w:iCs/>
          <w:sz w:val="24"/>
          <w:szCs w:val="24"/>
        </w:rPr>
      </w:pPr>
      <w:r w:rsidRPr="00B8028E">
        <w:rPr>
          <w:b/>
          <w:bCs/>
          <w:iCs/>
          <w:sz w:val="24"/>
          <w:szCs w:val="24"/>
        </w:rPr>
        <w:t>Kancelaria Brokerska “ROŻEK BROKERS GROUP” Bernard Rożek</w:t>
      </w:r>
    </w:p>
    <w:p w:rsidR="00B8028E" w:rsidRPr="00B11E4F" w:rsidRDefault="00B8028E" w:rsidP="00B8028E">
      <w:pPr>
        <w:widowControl w:val="0"/>
        <w:ind w:left="426"/>
        <w:rPr>
          <w:b/>
          <w:bCs/>
          <w:iCs/>
          <w:sz w:val="24"/>
          <w:szCs w:val="24"/>
        </w:rPr>
      </w:pPr>
      <w:r w:rsidRPr="00B11E4F">
        <w:rPr>
          <w:b/>
          <w:bCs/>
          <w:iCs/>
          <w:sz w:val="24"/>
          <w:szCs w:val="24"/>
        </w:rPr>
        <w:t>reprezentowana przez brokera – Bernarda Rożka</w:t>
      </w:r>
    </w:p>
    <w:p w:rsidR="00B8028E" w:rsidRPr="00B11E4F" w:rsidRDefault="00B8028E" w:rsidP="00B8028E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11E4F">
        <w:rPr>
          <w:b/>
          <w:sz w:val="24"/>
          <w:szCs w:val="24"/>
        </w:rPr>
        <w:t xml:space="preserve">Adres siedziby: </w:t>
      </w:r>
      <w:r w:rsidRPr="00B11E4F">
        <w:rPr>
          <w:b/>
          <w:bCs/>
          <w:iCs/>
          <w:sz w:val="24"/>
          <w:szCs w:val="24"/>
        </w:rPr>
        <w:t>ul. Dobkiewicza 22,27-600 Sandomierz</w:t>
      </w:r>
    </w:p>
    <w:p w:rsidR="00B8028E" w:rsidRPr="00B8028E" w:rsidRDefault="00B8028E" w:rsidP="00B8028E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8028E">
        <w:rPr>
          <w:b/>
          <w:sz w:val="24"/>
          <w:szCs w:val="24"/>
        </w:rPr>
        <w:t>Nr tel.</w:t>
      </w:r>
      <w:r w:rsidRPr="00B8028E">
        <w:rPr>
          <w:b/>
          <w:bCs/>
          <w:iCs/>
          <w:sz w:val="24"/>
          <w:szCs w:val="24"/>
        </w:rPr>
        <w:t>: 015 832 04 90,</w:t>
      </w:r>
    </w:p>
    <w:p w:rsidR="00B8028E" w:rsidRPr="00B8028E" w:rsidRDefault="00B8028E" w:rsidP="00B8028E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8028E">
        <w:rPr>
          <w:b/>
          <w:sz w:val="24"/>
          <w:szCs w:val="24"/>
        </w:rPr>
        <w:t>Nr fax:</w:t>
      </w:r>
      <w:r w:rsidRPr="00B8028E">
        <w:rPr>
          <w:b/>
          <w:bCs/>
          <w:iCs/>
          <w:sz w:val="24"/>
          <w:szCs w:val="24"/>
        </w:rPr>
        <w:t xml:space="preserve"> 015 833 38 21</w:t>
      </w:r>
    </w:p>
    <w:p w:rsidR="00B8028E" w:rsidRPr="00B8028E" w:rsidRDefault="00B8028E" w:rsidP="00B8028E">
      <w:pPr>
        <w:widowControl w:val="0"/>
        <w:ind w:left="426"/>
        <w:jc w:val="both"/>
        <w:rPr>
          <w:b/>
          <w:bCs/>
          <w:iCs/>
          <w:sz w:val="24"/>
          <w:szCs w:val="24"/>
        </w:rPr>
      </w:pPr>
      <w:r w:rsidRPr="00B8028E">
        <w:rPr>
          <w:b/>
          <w:sz w:val="24"/>
          <w:szCs w:val="24"/>
        </w:rPr>
        <w:t>e-mail</w:t>
      </w:r>
      <w:r w:rsidRPr="00B8028E">
        <w:rPr>
          <w:b/>
          <w:bCs/>
          <w:iCs/>
          <w:sz w:val="24"/>
          <w:szCs w:val="24"/>
        </w:rPr>
        <w:t>: kancelaria@rozek.pl</w:t>
      </w:r>
    </w:p>
    <w:p w:rsidR="00B8028E" w:rsidRPr="00B8028E" w:rsidRDefault="00B8028E" w:rsidP="00B8028E">
      <w:pPr>
        <w:widowControl w:val="0"/>
        <w:ind w:left="426"/>
        <w:jc w:val="both"/>
        <w:rPr>
          <w:sz w:val="22"/>
          <w:szCs w:val="22"/>
        </w:rPr>
      </w:pPr>
    </w:p>
    <w:p w:rsidR="00B8028E" w:rsidRPr="00B8028E" w:rsidRDefault="00B8028E" w:rsidP="00B8028E">
      <w:pPr>
        <w:ind w:firstLine="708"/>
        <w:rPr>
          <w:sz w:val="22"/>
          <w:szCs w:val="22"/>
        </w:rPr>
      </w:pPr>
    </w:p>
    <w:p w:rsidR="00B8028E" w:rsidRPr="00607B3B" w:rsidRDefault="00B8028E" w:rsidP="00B8028E">
      <w:pPr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I</w:t>
      </w:r>
      <w:r w:rsidRPr="00607B3B">
        <w:rPr>
          <w:b/>
          <w:sz w:val="22"/>
          <w:szCs w:val="22"/>
          <w:u w:val="single"/>
        </w:rPr>
        <w:t>I.</w:t>
      </w:r>
      <w:r w:rsidRPr="00607B3B">
        <w:rPr>
          <w:b/>
          <w:sz w:val="22"/>
          <w:szCs w:val="22"/>
          <w:u w:val="single"/>
        </w:rPr>
        <w:tab/>
      </w:r>
      <w:r>
        <w:rPr>
          <w:b/>
          <w:sz w:val="22"/>
          <w:szCs w:val="22"/>
          <w:u w:val="single"/>
        </w:rPr>
        <w:t>Tryb udzielenia zamówienia</w:t>
      </w:r>
    </w:p>
    <w:p w:rsidR="00B8028E" w:rsidRDefault="00B8028E" w:rsidP="00B8028E">
      <w:pPr>
        <w:tabs>
          <w:tab w:val="left" w:pos="0"/>
          <w:tab w:val="left" w:pos="1418"/>
          <w:tab w:val="left" w:pos="5529"/>
        </w:tabs>
        <w:jc w:val="both"/>
        <w:rPr>
          <w:sz w:val="22"/>
          <w:szCs w:val="22"/>
        </w:rPr>
      </w:pPr>
    </w:p>
    <w:p w:rsidR="00B8028E" w:rsidRPr="00B11E4F" w:rsidRDefault="00B8028E" w:rsidP="00B8028E">
      <w:pPr>
        <w:pStyle w:val="tekst"/>
        <w:jc w:val="both"/>
        <w:rPr>
          <w:color w:val="000000"/>
          <w:sz w:val="22"/>
          <w:szCs w:val="22"/>
        </w:rPr>
      </w:pPr>
      <w:r w:rsidRPr="00B11E4F">
        <w:rPr>
          <w:sz w:val="22"/>
          <w:szCs w:val="22"/>
        </w:rPr>
        <w:t>Postępowanie o udzielenie zamówienia publicznego prowadzone jest w trybie przetargu nieograniczonego na podstawie ustawy z dnia 29 stycznia 2004 roku Prawo zamówień publicznych (</w:t>
      </w:r>
      <w:r w:rsidRPr="00B11E4F">
        <w:rPr>
          <w:color w:val="000000"/>
          <w:sz w:val="22"/>
          <w:szCs w:val="22"/>
        </w:rPr>
        <w:t xml:space="preserve">Dz. U. z 2010 r. Nr 113, poz. 759 z późn. zm.) </w:t>
      </w:r>
      <w:r w:rsidRPr="00B11E4F">
        <w:rPr>
          <w:sz w:val="22"/>
          <w:szCs w:val="22"/>
        </w:rPr>
        <w:t xml:space="preserve">o wartości zamówienia mniejszej niż kwoty określone na podstawie art. 11 ust. 8 Ustawy, tj.: </w:t>
      </w:r>
      <w:r w:rsidR="00BE1137">
        <w:rPr>
          <w:sz w:val="22"/>
          <w:szCs w:val="22"/>
        </w:rPr>
        <w:t>200</w:t>
      </w:r>
      <w:r w:rsidRPr="00B11E4F">
        <w:rPr>
          <w:sz w:val="22"/>
          <w:szCs w:val="22"/>
        </w:rPr>
        <w:t> 000 euro.</w:t>
      </w:r>
    </w:p>
    <w:p w:rsidR="00B8028E" w:rsidRDefault="00B8028E" w:rsidP="00B8028E">
      <w:pPr>
        <w:tabs>
          <w:tab w:val="left" w:pos="426"/>
          <w:tab w:val="left" w:pos="1418"/>
          <w:tab w:val="left" w:pos="5529"/>
        </w:tabs>
        <w:rPr>
          <w:sz w:val="22"/>
          <w:szCs w:val="22"/>
        </w:rPr>
      </w:pPr>
    </w:p>
    <w:p w:rsidR="00B8028E" w:rsidRPr="00B97A31" w:rsidRDefault="00B8028E" w:rsidP="00B8028E">
      <w:pPr>
        <w:tabs>
          <w:tab w:val="left" w:pos="426"/>
          <w:tab w:val="left" w:pos="1418"/>
          <w:tab w:val="left" w:pos="5529"/>
        </w:tabs>
        <w:ind w:left="426" w:hanging="426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I</w:t>
      </w:r>
      <w:r>
        <w:rPr>
          <w:b/>
          <w:sz w:val="22"/>
          <w:szCs w:val="22"/>
          <w:u w:val="single"/>
        </w:rPr>
        <w:t>I</w:t>
      </w:r>
      <w:r w:rsidRPr="00B97A31">
        <w:rPr>
          <w:b/>
          <w:sz w:val="22"/>
          <w:szCs w:val="22"/>
          <w:u w:val="single"/>
        </w:rPr>
        <w:t xml:space="preserve">I. Opis </w:t>
      </w:r>
      <w:r>
        <w:rPr>
          <w:b/>
          <w:sz w:val="22"/>
          <w:szCs w:val="22"/>
          <w:u w:val="single"/>
        </w:rPr>
        <w:t>przedmiotu  zamówienia z podaniem informacji o możliwości składania ofert częściowych, wariantowych i zamówień uzupełniających</w:t>
      </w:r>
    </w:p>
    <w:p w:rsidR="00B8028E" w:rsidRDefault="00B8028E" w:rsidP="00B8028E">
      <w:pPr>
        <w:pStyle w:val="Tekstpodstawowywcity23"/>
        <w:tabs>
          <w:tab w:val="left" w:pos="1134"/>
        </w:tabs>
        <w:spacing w:line="240" w:lineRule="auto"/>
        <w:rPr>
          <w:bCs/>
          <w:iCs/>
          <w:sz w:val="22"/>
          <w:szCs w:val="22"/>
          <w:lang w:eastAsia="pl-PL"/>
        </w:rPr>
      </w:pPr>
    </w:p>
    <w:p w:rsidR="00B8028E" w:rsidRPr="009417CE" w:rsidRDefault="00B8028E" w:rsidP="00B8028E">
      <w:pPr>
        <w:pStyle w:val="Tekstpodstawowywcity23"/>
        <w:numPr>
          <w:ilvl w:val="0"/>
          <w:numId w:val="19"/>
        </w:numPr>
        <w:tabs>
          <w:tab w:val="clear" w:pos="720"/>
          <w:tab w:val="num" w:pos="426"/>
          <w:tab w:val="left" w:pos="1134"/>
        </w:tabs>
        <w:spacing w:line="240" w:lineRule="auto"/>
        <w:ind w:left="426" w:hanging="426"/>
        <w:rPr>
          <w:sz w:val="22"/>
          <w:szCs w:val="22"/>
        </w:rPr>
      </w:pPr>
      <w:r w:rsidRPr="00194AD5">
        <w:rPr>
          <w:b/>
          <w:sz w:val="22"/>
          <w:szCs w:val="22"/>
        </w:rPr>
        <w:t>Zamawiający dopuszcza możliwość składania ofert częściowych</w:t>
      </w:r>
      <w:r w:rsidRPr="009417CE">
        <w:rPr>
          <w:sz w:val="22"/>
          <w:szCs w:val="22"/>
        </w:rPr>
        <w:t>.</w:t>
      </w:r>
    </w:p>
    <w:p w:rsidR="00B8028E" w:rsidRPr="009417CE" w:rsidRDefault="00B8028E" w:rsidP="00B8028E">
      <w:pPr>
        <w:pStyle w:val="Tekstpodstawowywcity23"/>
        <w:numPr>
          <w:ilvl w:val="0"/>
          <w:numId w:val="19"/>
        </w:numPr>
        <w:tabs>
          <w:tab w:val="clear" w:pos="720"/>
          <w:tab w:val="num" w:pos="426"/>
          <w:tab w:val="left" w:pos="1134"/>
        </w:tabs>
        <w:spacing w:line="240" w:lineRule="auto"/>
        <w:ind w:left="426" w:hanging="426"/>
        <w:rPr>
          <w:sz w:val="22"/>
          <w:szCs w:val="22"/>
        </w:rPr>
      </w:pPr>
      <w:r w:rsidRPr="009417CE">
        <w:rPr>
          <w:sz w:val="22"/>
          <w:szCs w:val="22"/>
        </w:rPr>
        <w:t xml:space="preserve">Przedmiotem zamówienia jest </w:t>
      </w:r>
      <w:r>
        <w:rPr>
          <w:sz w:val="22"/>
          <w:szCs w:val="22"/>
        </w:rPr>
        <w:t xml:space="preserve">kompleksowe </w:t>
      </w:r>
      <w:r w:rsidRPr="009417CE">
        <w:rPr>
          <w:sz w:val="22"/>
          <w:szCs w:val="22"/>
        </w:rPr>
        <w:t xml:space="preserve">ubezpieczenie mienia i odpowiedzialności </w:t>
      </w:r>
      <w:r>
        <w:rPr>
          <w:sz w:val="22"/>
          <w:szCs w:val="22"/>
        </w:rPr>
        <w:t xml:space="preserve">cywilnej </w:t>
      </w:r>
      <w:r w:rsidRPr="009417CE">
        <w:rPr>
          <w:sz w:val="22"/>
          <w:szCs w:val="22"/>
        </w:rPr>
        <w:t>Zama</w:t>
      </w:r>
      <w:r>
        <w:rPr>
          <w:sz w:val="22"/>
          <w:szCs w:val="22"/>
        </w:rPr>
        <w:t>wiającego z podziałem na części.</w:t>
      </w:r>
    </w:p>
    <w:p w:rsidR="00B8028E" w:rsidRPr="00DE33E5" w:rsidRDefault="00B8028E" w:rsidP="00B8028E">
      <w:pPr>
        <w:numPr>
          <w:ilvl w:val="0"/>
          <w:numId w:val="19"/>
        </w:numPr>
        <w:tabs>
          <w:tab w:val="clear" w:pos="720"/>
          <w:tab w:val="left" w:pos="0"/>
          <w:tab w:val="num" w:pos="426"/>
          <w:tab w:val="left" w:pos="1418"/>
          <w:tab w:val="left" w:pos="5529"/>
        </w:tabs>
        <w:ind w:left="426" w:hanging="426"/>
        <w:jc w:val="both"/>
        <w:rPr>
          <w:sz w:val="22"/>
          <w:szCs w:val="22"/>
        </w:rPr>
      </w:pPr>
      <w:r w:rsidRPr="00DE33E5">
        <w:rPr>
          <w:sz w:val="22"/>
          <w:szCs w:val="22"/>
        </w:rPr>
        <w:t>Wykona</w:t>
      </w:r>
      <w:r>
        <w:rPr>
          <w:sz w:val="22"/>
          <w:szCs w:val="22"/>
        </w:rPr>
        <w:t>wca może złożyć ofertę na jedną lub</w:t>
      </w:r>
      <w:r w:rsidRPr="00DE33E5">
        <w:rPr>
          <w:sz w:val="22"/>
          <w:szCs w:val="22"/>
        </w:rPr>
        <w:t xml:space="preserve"> dwie części Zamówienia. Każda część Zamówienia będzie oceniana osobno.</w:t>
      </w:r>
    </w:p>
    <w:p w:rsidR="00B8028E" w:rsidRDefault="00B8028E" w:rsidP="00B8028E">
      <w:pPr>
        <w:tabs>
          <w:tab w:val="left" w:pos="1418"/>
          <w:tab w:val="left" w:pos="5529"/>
        </w:tabs>
        <w:jc w:val="both"/>
        <w:rPr>
          <w:b/>
          <w:sz w:val="22"/>
          <w:szCs w:val="22"/>
        </w:rPr>
      </w:pPr>
    </w:p>
    <w:p w:rsidR="00B8028E" w:rsidRPr="009417CE" w:rsidRDefault="00B8028E" w:rsidP="00B8028E">
      <w:pPr>
        <w:pStyle w:val="Tekstpodstawowywcity23"/>
        <w:tabs>
          <w:tab w:val="left" w:pos="1134"/>
        </w:tabs>
        <w:spacing w:line="240" w:lineRule="auto"/>
        <w:rPr>
          <w:b/>
          <w:sz w:val="22"/>
          <w:szCs w:val="22"/>
        </w:rPr>
      </w:pPr>
      <w:r w:rsidRPr="009417CE">
        <w:rPr>
          <w:b/>
          <w:sz w:val="22"/>
          <w:szCs w:val="22"/>
        </w:rPr>
        <w:t>Część I Zamówienia:</w:t>
      </w:r>
    </w:p>
    <w:p w:rsidR="00B8028E" w:rsidRPr="009417CE" w:rsidRDefault="00B8028E" w:rsidP="00B8028E">
      <w:pPr>
        <w:pStyle w:val="Tekstpodstawowywcity23"/>
        <w:tabs>
          <w:tab w:val="left" w:pos="1134"/>
        </w:tabs>
        <w:spacing w:line="240" w:lineRule="auto"/>
        <w:rPr>
          <w:sz w:val="22"/>
          <w:szCs w:val="22"/>
        </w:rPr>
      </w:pPr>
    </w:p>
    <w:p w:rsidR="00B8028E" w:rsidRPr="009417CE" w:rsidRDefault="00B8028E" w:rsidP="00B8028E">
      <w:pPr>
        <w:pStyle w:val="Tekstpodstawowywcity23"/>
        <w:tabs>
          <w:tab w:val="left" w:pos="1134"/>
        </w:tabs>
        <w:spacing w:line="240" w:lineRule="auto"/>
        <w:ind w:left="0" w:firstLine="0"/>
        <w:rPr>
          <w:b/>
          <w:sz w:val="22"/>
          <w:szCs w:val="22"/>
        </w:rPr>
      </w:pPr>
      <w:r w:rsidRPr="009417CE">
        <w:rPr>
          <w:sz w:val="22"/>
          <w:szCs w:val="22"/>
        </w:rPr>
        <w:t xml:space="preserve">Przedmiot zamówienia obejmuje </w:t>
      </w:r>
      <w:r w:rsidRPr="009417CE">
        <w:rPr>
          <w:b/>
          <w:sz w:val="22"/>
          <w:szCs w:val="22"/>
        </w:rPr>
        <w:t xml:space="preserve">ubezpieczenie mienia i odpowiedzialności </w:t>
      </w:r>
      <w:r>
        <w:rPr>
          <w:b/>
          <w:sz w:val="22"/>
          <w:szCs w:val="22"/>
        </w:rPr>
        <w:t xml:space="preserve">cywilnej </w:t>
      </w:r>
      <w:r w:rsidRPr="009417CE">
        <w:rPr>
          <w:b/>
          <w:sz w:val="22"/>
          <w:szCs w:val="22"/>
        </w:rPr>
        <w:t>Zamawiającego w zakresie:</w:t>
      </w:r>
    </w:p>
    <w:p w:rsidR="00B8028E" w:rsidRPr="009417CE" w:rsidRDefault="00B8028E" w:rsidP="00B8028E">
      <w:pPr>
        <w:pStyle w:val="Tekstpodstawowywcity23"/>
        <w:numPr>
          <w:ilvl w:val="0"/>
          <w:numId w:val="9"/>
        </w:numPr>
        <w:tabs>
          <w:tab w:val="clear" w:pos="2136"/>
          <w:tab w:val="num" w:pos="993"/>
          <w:tab w:val="left" w:pos="1134"/>
        </w:tabs>
        <w:spacing w:line="240" w:lineRule="auto"/>
        <w:ind w:hanging="1710"/>
        <w:rPr>
          <w:sz w:val="22"/>
          <w:szCs w:val="22"/>
        </w:rPr>
      </w:pPr>
      <w:r w:rsidRPr="009417CE">
        <w:rPr>
          <w:sz w:val="22"/>
          <w:szCs w:val="22"/>
        </w:rPr>
        <w:t>ubezpieczenia mienia od</w:t>
      </w:r>
      <w:r>
        <w:rPr>
          <w:sz w:val="22"/>
          <w:szCs w:val="22"/>
        </w:rPr>
        <w:t xml:space="preserve"> wszystkich ryzyk</w:t>
      </w:r>
      <w:r w:rsidRPr="009417CE">
        <w:rPr>
          <w:sz w:val="22"/>
          <w:szCs w:val="22"/>
        </w:rPr>
        <w:t xml:space="preserve">, </w:t>
      </w:r>
    </w:p>
    <w:p w:rsidR="00B8028E" w:rsidRDefault="00B8028E" w:rsidP="00B8028E">
      <w:pPr>
        <w:pStyle w:val="Tekstpodstawowywcity23"/>
        <w:numPr>
          <w:ilvl w:val="0"/>
          <w:numId w:val="9"/>
        </w:numPr>
        <w:tabs>
          <w:tab w:val="clear" w:pos="2136"/>
          <w:tab w:val="num" w:pos="993"/>
          <w:tab w:val="left" w:pos="1134"/>
        </w:tabs>
        <w:spacing w:line="240" w:lineRule="auto"/>
        <w:ind w:hanging="1710"/>
        <w:rPr>
          <w:sz w:val="22"/>
          <w:szCs w:val="22"/>
        </w:rPr>
      </w:pPr>
      <w:r w:rsidRPr="009417CE">
        <w:rPr>
          <w:sz w:val="22"/>
          <w:szCs w:val="22"/>
        </w:rPr>
        <w:t>ubezpieczenia sprzętu elektronicznego od wszystkich ryzyk,</w:t>
      </w:r>
    </w:p>
    <w:p w:rsidR="00B8028E" w:rsidRPr="009417CE" w:rsidRDefault="00B8028E" w:rsidP="00B8028E">
      <w:pPr>
        <w:pStyle w:val="Tekstpodstawowywcity23"/>
        <w:numPr>
          <w:ilvl w:val="0"/>
          <w:numId w:val="9"/>
        </w:numPr>
        <w:tabs>
          <w:tab w:val="clear" w:pos="2136"/>
          <w:tab w:val="num" w:pos="993"/>
          <w:tab w:val="left" w:pos="1134"/>
        </w:tabs>
        <w:spacing w:line="240" w:lineRule="auto"/>
        <w:ind w:hanging="1710"/>
        <w:rPr>
          <w:sz w:val="22"/>
          <w:szCs w:val="22"/>
        </w:rPr>
      </w:pPr>
      <w:r w:rsidRPr="009417CE">
        <w:rPr>
          <w:sz w:val="22"/>
          <w:szCs w:val="22"/>
        </w:rPr>
        <w:t xml:space="preserve">ubezpieczenia szyb </w:t>
      </w:r>
      <w:r>
        <w:rPr>
          <w:sz w:val="22"/>
          <w:szCs w:val="22"/>
        </w:rPr>
        <w:t>i innych przedmiotów szklanych od stłuczenia,</w:t>
      </w:r>
    </w:p>
    <w:p w:rsidR="00B8028E" w:rsidRPr="009417CE" w:rsidRDefault="00B8028E" w:rsidP="00B8028E">
      <w:pPr>
        <w:pStyle w:val="Tekstpodstawowywcity23"/>
        <w:numPr>
          <w:ilvl w:val="0"/>
          <w:numId w:val="9"/>
        </w:numPr>
        <w:tabs>
          <w:tab w:val="clear" w:pos="2136"/>
          <w:tab w:val="num" w:pos="993"/>
          <w:tab w:val="left" w:pos="1134"/>
        </w:tabs>
        <w:spacing w:line="240" w:lineRule="auto"/>
        <w:ind w:hanging="1710"/>
        <w:rPr>
          <w:sz w:val="22"/>
          <w:szCs w:val="22"/>
        </w:rPr>
      </w:pPr>
      <w:r w:rsidRPr="009417CE">
        <w:rPr>
          <w:sz w:val="22"/>
          <w:szCs w:val="22"/>
        </w:rPr>
        <w:t>ubezpiecze</w:t>
      </w:r>
      <w:r>
        <w:rPr>
          <w:sz w:val="22"/>
          <w:szCs w:val="22"/>
        </w:rPr>
        <w:t>nia odpowiedzialności cywilnej.</w:t>
      </w:r>
    </w:p>
    <w:p w:rsidR="00B8028E" w:rsidRPr="009417CE" w:rsidRDefault="00B8028E" w:rsidP="00B8028E">
      <w:pPr>
        <w:pStyle w:val="Tekstpodstawowywcity23"/>
        <w:tabs>
          <w:tab w:val="left" w:pos="1134"/>
        </w:tabs>
        <w:spacing w:line="240" w:lineRule="auto"/>
        <w:ind w:left="1776" w:firstLine="0"/>
        <w:rPr>
          <w:sz w:val="22"/>
          <w:szCs w:val="22"/>
        </w:rPr>
      </w:pP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 główny:</w:t>
      </w: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CPV: 66.51.00.00-8</w:t>
      </w: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ubezpieczeniowe</w:t>
      </w: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</w:rPr>
      </w:pP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Przedmioty dodatkowe:</w:t>
      </w: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CPV: 66.51.50.00-3</w:t>
      </w: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ubezpieczenia od uszkodzenia lub utraty</w:t>
      </w: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CPV: 66.51.60.00-0</w:t>
      </w: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ubezpieczenia od odpowiedzialności cywilnej</w:t>
      </w:r>
    </w:p>
    <w:p w:rsidR="00B8028E" w:rsidRDefault="00B8028E" w:rsidP="00B8028E">
      <w:pPr>
        <w:tabs>
          <w:tab w:val="left" w:pos="5245"/>
        </w:tabs>
        <w:rPr>
          <w:b/>
          <w:sz w:val="22"/>
          <w:szCs w:val="22"/>
        </w:rPr>
      </w:pPr>
    </w:p>
    <w:p w:rsidR="00B8028E" w:rsidRPr="009417CE" w:rsidRDefault="00B8028E" w:rsidP="00B8028E">
      <w:pPr>
        <w:tabs>
          <w:tab w:val="left" w:pos="5245"/>
        </w:tabs>
        <w:rPr>
          <w:b/>
          <w:sz w:val="22"/>
          <w:szCs w:val="22"/>
        </w:rPr>
      </w:pPr>
      <w:r w:rsidRPr="009417CE">
        <w:rPr>
          <w:b/>
          <w:sz w:val="22"/>
          <w:szCs w:val="22"/>
        </w:rPr>
        <w:t>Część II Zamówienia:</w:t>
      </w:r>
    </w:p>
    <w:p w:rsidR="00B8028E" w:rsidRPr="009417CE" w:rsidRDefault="00B8028E" w:rsidP="00B8028E">
      <w:pPr>
        <w:tabs>
          <w:tab w:val="left" w:pos="5245"/>
        </w:tabs>
        <w:jc w:val="center"/>
        <w:rPr>
          <w:b/>
          <w:sz w:val="22"/>
          <w:szCs w:val="22"/>
        </w:rPr>
      </w:pPr>
    </w:p>
    <w:p w:rsidR="00B8028E" w:rsidRPr="009417CE" w:rsidRDefault="00B8028E" w:rsidP="00B8028E">
      <w:pPr>
        <w:pStyle w:val="Tekstpodstawowywcity23"/>
        <w:tabs>
          <w:tab w:val="left" w:pos="1134"/>
        </w:tabs>
        <w:spacing w:line="240" w:lineRule="auto"/>
        <w:ind w:left="0" w:firstLine="0"/>
        <w:rPr>
          <w:b/>
          <w:sz w:val="22"/>
          <w:szCs w:val="22"/>
        </w:rPr>
      </w:pPr>
      <w:r w:rsidRPr="009417CE">
        <w:rPr>
          <w:sz w:val="22"/>
          <w:szCs w:val="22"/>
        </w:rPr>
        <w:t xml:space="preserve">Przedmiot zamówienia obejmuje </w:t>
      </w:r>
      <w:r w:rsidRPr="009417CE">
        <w:rPr>
          <w:b/>
          <w:sz w:val="22"/>
          <w:szCs w:val="22"/>
        </w:rPr>
        <w:t xml:space="preserve">ubezpieczenie mienia i odpowiedzialności </w:t>
      </w:r>
      <w:r>
        <w:rPr>
          <w:b/>
          <w:sz w:val="22"/>
          <w:szCs w:val="22"/>
        </w:rPr>
        <w:t xml:space="preserve">cywilnej </w:t>
      </w:r>
      <w:r w:rsidRPr="009417CE">
        <w:rPr>
          <w:b/>
          <w:sz w:val="22"/>
          <w:szCs w:val="22"/>
        </w:rPr>
        <w:t>Zamawiającego w zakresie:</w:t>
      </w:r>
    </w:p>
    <w:p w:rsidR="00B8028E" w:rsidRDefault="00B8028E" w:rsidP="00B8028E">
      <w:pPr>
        <w:numPr>
          <w:ilvl w:val="0"/>
          <w:numId w:val="46"/>
        </w:numPr>
        <w:tabs>
          <w:tab w:val="clear" w:pos="2136"/>
          <w:tab w:val="num" w:pos="993"/>
        </w:tabs>
        <w:suppressAutoHyphens/>
        <w:ind w:hanging="1569"/>
        <w:jc w:val="both"/>
        <w:rPr>
          <w:sz w:val="22"/>
          <w:szCs w:val="22"/>
        </w:rPr>
      </w:pPr>
      <w:r>
        <w:rPr>
          <w:sz w:val="22"/>
          <w:szCs w:val="22"/>
        </w:rPr>
        <w:t>ubezpieczenia budynków mieszkalnych zarządzanych przez Zamawiającego od wszystkich ryzyk.</w:t>
      </w:r>
    </w:p>
    <w:p w:rsidR="00B8028E" w:rsidRPr="009417CE" w:rsidRDefault="00B8028E" w:rsidP="00B8028E">
      <w:pPr>
        <w:suppressAutoHyphens/>
        <w:jc w:val="both"/>
        <w:rPr>
          <w:sz w:val="22"/>
          <w:szCs w:val="22"/>
        </w:rPr>
      </w:pP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 główny:</w:t>
      </w: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CPV: 66.51.00.00-8</w:t>
      </w: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ubezpieczeniowe</w:t>
      </w:r>
    </w:p>
    <w:p w:rsidR="00B8028E" w:rsidRPr="002B5140" w:rsidRDefault="00B8028E" w:rsidP="00B8028E">
      <w:pPr>
        <w:tabs>
          <w:tab w:val="left" w:pos="5245"/>
        </w:tabs>
        <w:rPr>
          <w:rFonts w:ascii="Calibri" w:hAnsi="Calibri" w:cs="Tahoma"/>
        </w:rPr>
      </w:pP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  <w:u w:val="single"/>
        </w:rPr>
      </w:pPr>
      <w:r w:rsidRPr="0029661E">
        <w:rPr>
          <w:sz w:val="22"/>
          <w:szCs w:val="22"/>
          <w:u w:val="single"/>
        </w:rPr>
        <w:t>Przedmioty dodatkowe:</w:t>
      </w: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CPV: 66.51.50.00-3</w:t>
      </w:r>
    </w:p>
    <w:p w:rsidR="00B8028E" w:rsidRPr="0029661E" w:rsidRDefault="00B8028E" w:rsidP="00B8028E">
      <w:pPr>
        <w:tabs>
          <w:tab w:val="left" w:pos="5245"/>
        </w:tabs>
        <w:rPr>
          <w:sz w:val="22"/>
          <w:szCs w:val="22"/>
        </w:rPr>
      </w:pPr>
      <w:r w:rsidRPr="0029661E">
        <w:rPr>
          <w:sz w:val="22"/>
          <w:szCs w:val="22"/>
        </w:rPr>
        <w:t>Nazewnictwo wg CPV: usługi ubezpieczenia od uszkodzenia lub utraty</w:t>
      </w:r>
    </w:p>
    <w:p w:rsidR="00B8028E" w:rsidRDefault="00B8028E" w:rsidP="00B8028E">
      <w:pPr>
        <w:jc w:val="both"/>
        <w:rPr>
          <w:b/>
          <w:sz w:val="22"/>
          <w:szCs w:val="22"/>
          <w:u w:val="single"/>
        </w:rPr>
      </w:pPr>
    </w:p>
    <w:p w:rsidR="00B8028E" w:rsidRPr="00685B77" w:rsidRDefault="00B8028E" w:rsidP="00B8028E">
      <w:pPr>
        <w:jc w:val="both"/>
        <w:rPr>
          <w:b/>
          <w:sz w:val="22"/>
          <w:szCs w:val="22"/>
        </w:rPr>
      </w:pPr>
      <w:r w:rsidRPr="00685B77">
        <w:rPr>
          <w:b/>
          <w:sz w:val="22"/>
          <w:szCs w:val="22"/>
        </w:rPr>
        <w:t xml:space="preserve">Uwaga: Szczegółowy opis przedmiotu zamówienia </w:t>
      </w:r>
      <w:r>
        <w:rPr>
          <w:b/>
          <w:sz w:val="22"/>
          <w:szCs w:val="22"/>
        </w:rPr>
        <w:t xml:space="preserve">z części I i II </w:t>
      </w:r>
      <w:r w:rsidRPr="00685B77">
        <w:rPr>
          <w:b/>
          <w:sz w:val="22"/>
          <w:szCs w:val="22"/>
        </w:rPr>
        <w:t xml:space="preserve">znajduje się w </w:t>
      </w:r>
      <w:r w:rsidRPr="00194AD5">
        <w:rPr>
          <w:b/>
          <w:sz w:val="22"/>
          <w:szCs w:val="22"/>
        </w:rPr>
        <w:t>Załączniku nr 5</w:t>
      </w:r>
      <w:r w:rsidRPr="00685B77">
        <w:rPr>
          <w:b/>
          <w:sz w:val="22"/>
          <w:szCs w:val="22"/>
        </w:rPr>
        <w:t xml:space="preserve"> do niniejszej SIWZ.</w:t>
      </w:r>
    </w:p>
    <w:p w:rsidR="00B8028E" w:rsidRPr="00A00881" w:rsidRDefault="00B8028E" w:rsidP="00B8028E">
      <w:pPr>
        <w:ind w:left="360"/>
        <w:jc w:val="both"/>
        <w:rPr>
          <w:sz w:val="22"/>
          <w:szCs w:val="22"/>
        </w:rPr>
      </w:pPr>
    </w:p>
    <w:p w:rsidR="00B8028E" w:rsidRPr="00685B77" w:rsidRDefault="00B8028E" w:rsidP="00B8028E">
      <w:pPr>
        <w:jc w:val="both"/>
        <w:rPr>
          <w:b/>
          <w:sz w:val="22"/>
          <w:szCs w:val="22"/>
          <w:u w:val="single"/>
        </w:rPr>
      </w:pPr>
      <w:r w:rsidRPr="00685B77">
        <w:rPr>
          <w:b/>
          <w:sz w:val="22"/>
          <w:szCs w:val="22"/>
          <w:u w:val="single"/>
        </w:rPr>
        <w:t>IV. Informacja dotycząca udziału podwykonawców w przedmiocie zamówienia</w:t>
      </w:r>
    </w:p>
    <w:p w:rsidR="00B8028E" w:rsidRPr="00DF31E9" w:rsidRDefault="00B8028E" w:rsidP="00B8028E">
      <w:pPr>
        <w:ind w:left="284"/>
        <w:jc w:val="both"/>
        <w:rPr>
          <w:sz w:val="22"/>
          <w:szCs w:val="22"/>
        </w:rPr>
      </w:pPr>
    </w:p>
    <w:p w:rsidR="00B8028E" w:rsidRPr="00DF31E9" w:rsidRDefault="00B8028E" w:rsidP="00B8028E">
      <w:pPr>
        <w:tabs>
          <w:tab w:val="num" w:pos="65"/>
          <w:tab w:val="left" w:pos="284"/>
          <w:tab w:val="left" w:pos="720"/>
        </w:tabs>
        <w:suppressAutoHyphens/>
        <w:ind w:left="284" w:hanging="284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Zamawiający dopuszcza udział podwykonawców przy realizacji przedmiotowego zamówienia.</w:t>
      </w:r>
    </w:p>
    <w:p w:rsidR="00B8028E" w:rsidRPr="00DF31E9" w:rsidRDefault="00B8028E" w:rsidP="00B8028E">
      <w:pPr>
        <w:tabs>
          <w:tab w:val="num" w:pos="65"/>
          <w:tab w:val="left" w:pos="284"/>
          <w:tab w:val="left" w:pos="720"/>
        </w:tabs>
        <w:suppressAutoHyphens/>
        <w:ind w:left="284" w:hanging="284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Zamawiający żąda wskazania przez wykonawcę w ofercie części zamówienia, którą zamierza powierzyć podwykonawcom.</w:t>
      </w:r>
    </w:p>
    <w:p w:rsidR="00B8028E" w:rsidRPr="00DF31E9" w:rsidRDefault="00B8028E" w:rsidP="00B8028E">
      <w:pPr>
        <w:tabs>
          <w:tab w:val="num" w:pos="65"/>
          <w:tab w:val="left" w:pos="284"/>
          <w:tab w:val="left" w:pos="720"/>
        </w:tabs>
        <w:suppressAutoHyphens/>
        <w:ind w:left="284" w:hanging="284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Wskazanie w ofercie części zamówienia, której wykonanie Wykonawca powierzy podwykonawcom, winno nastąpić poprzez określenie jej rodzaju i zakresu. W przypadku braku takiego wskazania Zamawiający uzna, że   Wykonawca zrealizuje przedmiotowe zamówienie sam.</w:t>
      </w:r>
    </w:p>
    <w:p w:rsidR="00B8028E" w:rsidRPr="00DF31E9" w:rsidRDefault="00B8028E" w:rsidP="00B8028E">
      <w:pPr>
        <w:tabs>
          <w:tab w:val="num" w:pos="65"/>
          <w:tab w:val="left" w:pos="284"/>
          <w:tab w:val="left" w:pos="720"/>
        </w:tabs>
        <w:suppressAutoHyphens/>
        <w:ind w:left="284" w:hanging="284"/>
        <w:jc w:val="both"/>
        <w:rPr>
          <w:sz w:val="22"/>
          <w:szCs w:val="22"/>
        </w:rPr>
      </w:pPr>
      <w:r w:rsidRPr="00DF31E9">
        <w:rPr>
          <w:sz w:val="22"/>
          <w:szCs w:val="22"/>
        </w:rPr>
        <w:t>Wykonawca przed podpisaniem umowy zobowiązany będzie przedłożyć Zamawiającemu umowę zawartą z podwykonawcą  ze  wskazaniem tej części zamówienia, którą zamierza powierzyć mu do wykonania.</w:t>
      </w:r>
    </w:p>
    <w:p w:rsidR="00B8028E" w:rsidRPr="00B97A31" w:rsidRDefault="00B8028E" w:rsidP="00B8028E">
      <w:pPr>
        <w:pStyle w:val="Tekstpodstawowy3"/>
        <w:spacing w:after="0"/>
        <w:jc w:val="both"/>
        <w:rPr>
          <w:b/>
          <w:bCs/>
          <w:sz w:val="22"/>
          <w:szCs w:val="22"/>
        </w:rPr>
      </w:pPr>
    </w:p>
    <w:p w:rsidR="00B8028E" w:rsidRPr="00017D8F" w:rsidRDefault="00B8028E" w:rsidP="00B8028E">
      <w:pPr>
        <w:ind w:left="426" w:hanging="426"/>
        <w:jc w:val="both"/>
        <w:rPr>
          <w:b/>
          <w:sz w:val="22"/>
          <w:szCs w:val="22"/>
          <w:u w:val="single"/>
        </w:rPr>
      </w:pPr>
      <w:r w:rsidRPr="00017D8F">
        <w:rPr>
          <w:b/>
          <w:sz w:val="22"/>
          <w:szCs w:val="22"/>
          <w:u w:val="single"/>
        </w:rPr>
        <w:t>V.</w:t>
      </w:r>
      <w:r w:rsidRPr="00017D8F">
        <w:rPr>
          <w:b/>
          <w:sz w:val="22"/>
          <w:szCs w:val="22"/>
          <w:u w:val="single"/>
        </w:rPr>
        <w:tab/>
        <w:t>Termin</w:t>
      </w:r>
      <w:r>
        <w:rPr>
          <w:b/>
          <w:sz w:val="22"/>
          <w:szCs w:val="22"/>
          <w:u w:val="single"/>
        </w:rPr>
        <w:t>y</w:t>
      </w:r>
      <w:r w:rsidRPr="00017D8F">
        <w:rPr>
          <w:b/>
          <w:sz w:val="22"/>
          <w:szCs w:val="22"/>
          <w:u w:val="single"/>
        </w:rPr>
        <w:t xml:space="preserve"> realizacji zamówienia: </w:t>
      </w:r>
    </w:p>
    <w:p w:rsidR="00B8028E" w:rsidRDefault="00B8028E" w:rsidP="00B8028E">
      <w:pPr>
        <w:spacing w:line="300" w:lineRule="atLeast"/>
        <w:ind w:left="426"/>
        <w:jc w:val="both"/>
        <w:outlineLvl w:val="0"/>
        <w:rPr>
          <w:rFonts w:ascii="Arial" w:hAnsi="Arial"/>
          <w:sz w:val="22"/>
        </w:rPr>
      </w:pPr>
    </w:p>
    <w:p w:rsidR="00B8028E" w:rsidRPr="000178F9" w:rsidRDefault="00B8028E" w:rsidP="00B8028E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  <w:r w:rsidRPr="000178F9">
        <w:rPr>
          <w:b/>
          <w:sz w:val="22"/>
          <w:szCs w:val="22"/>
        </w:rPr>
        <w:t xml:space="preserve">Termin realizacji zamówienia: </w:t>
      </w:r>
      <w:r>
        <w:rPr>
          <w:b/>
          <w:sz w:val="22"/>
          <w:szCs w:val="22"/>
        </w:rPr>
        <w:t>12</w:t>
      </w:r>
      <w:r w:rsidRPr="000178F9">
        <w:rPr>
          <w:b/>
          <w:sz w:val="22"/>
          <w:szCs w:val="22"/>
        </w:rPr>
        <w:t xml:space="preserve"> m-cy.</w:t>
      </w:r>
    </w:p>
    <w:p w:rsidR="00B8028E" w:rsidRPr="000178F9" w:rsidRDefault="00B8028E" w:rsidP="00B8028E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</w:p>
    <w:p w:rsidR="00B8028E" w:rsidRPr="000178F9" w:rsidRDefault="00B8028E" w:rsidP="00B8028E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  <w:r w:rsidRPr="000178F9">
        <w:rPr>
          <w:b/>
          <w:sz w:val="22"/>
          <w:szCs w:val="22"/>
        </w:rPr>
        <w:t>Część I Zamówienia:</w:t>
      </w:r>
    </w:p>
    <w:p w:rsidR="00B8028E" w:rsidRDefault="00B8028E" w:rsidP="00B8028E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  <w:r w:rsidRPr="000178F9">
        <w:rPr>
          <w:b/>
          <w:sz w:val="22"/>
          <w:szCs w:val="22"/>
        </w:rPr>
        <w:t>Od dnia 1 marca 2012 r. do dnia 28 lutego 201</w:t>
      </w:r>
      <w:r>
        <w:rPr>
          <w:b/>
          <w:sz w:val="22"/>
          <w:szCs w:val="22"/>
        </w:rPr>
        <w:t>3</w:t>
      </w:r>
      <w:r w:rsidRPr="000178F9">
        <w:rPr>
          <w:b/>
          <w:sz w:val="22"/>
          <w:szCs w:val="22"/>
        </w:rPr>
        <w:t xml:space="preserve"> r.</w:t>
      </w:r>
      <w:r>
        <w:rPr>
          <w:b/>
          <w:sz w:val="22"/>
          <w:szCs w:val="22"/>
        </w:rPr>
        <w:t xml:space="preserve"> </w:t>
      </w:r>
    </w:p>
    <w:p w:rsidR="00B8028E" w:rsidRDefault="00B8028E" w:rsidP="00B8028E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</w:p>
    <w:p w:rsidR="00B8028E" w:rsidRDefault="00B8028E" w:rsidP="00B8028E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</w:p>
    <w:p w:rsidR="00B8028E" w:rsidRPr="000178F9" w:rsidRDefault="00B8028E" w:rsidP="00B8028E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  <w:r w:rsidRPr="000178F9">
        <w:rPr>
          <w:b/>
          <w:sz w:val="22"/>
          <w:szCs w:val="22"/>
        </w:rPr>
        <w:t>Część II Zamówienia:</w:t>
      </w:r>
    </w:p>
    <w:p w:rsidR="00B8028E" w:rsidRPr="000178F9" w:rsidRDefault="00B8028E" w:rsidP="00B8028E">
      <w:pPr>
        <w:spacing w:line="300" w:lineRule="atLeast"/>
        <w:ind w:left="426"/>
        <w:jc w:val="both"/>
        <w:outlineLvl w:val="0"/>
        <w:rPr>
          <w:b/>
          <w:sz w:val="22"/>
          <w:szCs w:val="22"/>
        </w:rPr>
      </w:pPr>
      <w:r w:rsidRPr="00A72EC0">
        <w:rPr>
          <w:b/>
          <w:sz w:val="22"/>
          <w:szCs w:val="22"/>
        </w:rPr>
        <w:t>Od dnia</w:t>
      </w:r>
      <w:r>
        <w:rPr>
          <w:sz w:val="22"/>
          <w:szCs w:val="22"/>
        </w:rPr>
        <w:t xml:space="preserve"> </w:t>
      </w:r>
      <w:r w:rsidRPr="000178F9">
        <w:rPr>
          <w:b/>
          <w:sz w:val="22"/>
          <w:szCs w:val="22"/>
        </w:rPr>
        <w:t>1 marca 2012 r. do dnia 28 lutego 201</w:t>
      </w:r>
      <w:r>
        <w:rPr>
          <w:b/>
          <w:sz w:val="22"/>
          <w:szCs w:val="22"/>
        </w:rPr>
        <w:t>3</w:t>
      </w:r>
      <w:r w:rsidRPr="000178F9">
        <w:rPr>
          <w:b/>
          <w:sz w:val="22"/>
          <w:szCs w:val="22"/>
        </w:rPr>
        <w:t xml:space="preserve"> r.</w:t>
      </w:r>
    </w:p>
    <w:p w:rsidR="00B8028E" w:rsidRDefault="00B8028E" w:rsidP="00B8028E">
      <w:pPr>
        <w:spacing w:line="300" w:lineRule="atLeast"/>
        <w:ind w:left="426"/>
        <w:jc w:val="both"/>
        <w:outlineLvl w:val="0"/>
        <w:rPr>
          <w:sz w:val="22"/>
          <w:szCs w:val="22"/>
        </w:rPr>
      </w:pPr>
    </w:p>
    <w:p w:rsidR="00B8028E" w:rsidRDefault="00B8028E" w:rsidP="00B8028E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</w:p>
    <w:p w:rsidR="00B8028E" w:rsidRPr="00B97A31" w:rsidRDefault="00B8028E" w:rsidP="00B8028E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VI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Opis warunków udziału w postępowaniu oraz opis sposobu dokonywania oceny spełnienia tych warunków</w:t>
      </w:r>
    </w:p>
    <w:p w:rsidR="00B8028E" w:rsidRDefault="00B8028E" w:rsidP="00B8028E">
      <w:pPr>
        <w:tabs>
          <w:tab w:val="left" w:pos="284"/>
        </w:tabs>
        <w:ind w:left="284" w:hanging="284"/>
        <w:jc w:val="both"/>
        <w:rPr>
          <w:sz w:val="22"/>
          <w:szCs w:val="22"/>
        </w:rPr>
      </w:pPr>
    </w:p>
    <w:p w:rsidR="00B8028E" w:rsidRDefault="00B8028E" w:rsidP="00B8028E">
      <w:pPr>
        <w:tabs>
          <w:tab w:val="left" w:pos="284"/>
        </w:tabs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1.  Opis warunków udziału w postępowaniu</w:t>
      </w:r>
    </w:p>
    <w:p w:rsidR="00B8028E" w:rsidRDefault="00B8028E" w:rsidP="00B8028E">
      <w:pPr>
        <w:tabs>
          <w:tab w:val="left" w:pos="284"/>
        </w:tabs>
        <w:ind w:left="284" w:hanging="284"/>
        <w:jc w:val="both"/>
        <w:rPr>
          <w:b/>
          <w:sz w:val="22"/>
          <w:szCs w:val="22"/>
        </w:rPr>
      </w:pPr>
    </w:p>
    <w:p w:rsidR="00B8028E" w:rsidRDefault="00B8028E" w:rsidP="00B8028E">
      <w:pPr>
        <w:tabs>
          <w:tab w:val="left" w:pos="284"/>
        </w:tabs>
        <w:ind w:left="284"/>
        <w:jc w:val="both"/>
        <w:rPr>
          <w:b/>
          <w:sz w:val="22"/>
        </w:rPr>
      </w:pPr>
      <w:r w:rsidRPr="00F21B09">
        <w:rPr>
          <w:sz w:val="22"/>
          <w:szCs w:val="22"/>
        </w:rPr>
        <w:t>O zamówienie publiczne mogą ubiegać się Wykonawcy spełniający warunki udziału w postępowaniu zawarte w SIWZ</w:t>
      </w:r>
      <w:r>
        <w:rPr>
          <w:sz w:val="22"/>
          <w:szCs w:val="22"/>
        </w:rPr>
        <w:t xml:space="preserve"> oraz</w:t>
      </w:r>
      <w:r w:rsidRPr="00F21B09">
        <w:rPr>
          <w:sz w:val="22"/>
          <w:szCs w:val="22"/>
        </w:rPr>
        <w:t xml:space="preserve"> spełniający art. 22 </w:t>
      </w:r>
      <w:r>
        <w:rPr>
          <w:sz w:val="22"/>
          <w:szCs w:val="22"/>
        </w:rPr>
        <w:t>U</w:t>
      </w:r>
      <w:r w:rsidRPr="00F21B09">
        <w:rPr>
          <w:sz w:val="22"/>
          <w:szCs w:val="22"/>
        </w:rPr>
        <w:t>stawy ust. 1 i nie podlegający wykluczeniu na podstawie art. 24 –</w:t>
      </w:r>
      <w:r>
        <w:rPr>
          <w:sz w:val="22"/>
          <w:szCs w:val="22"/>
        </w:rPr>
        <w:t xml:space="preserve"> Ustawy.</w:t>
      </w:r>
    </w:p>
    <w:p w:rsidR="00B8028E" w:rsidRDefault="00B8028E" w:rsidP="00B8028E">
      <w:pPr>
        <w:jc w:val="both"/>
        <w:rPr>
          <w:b/>
          <w:sz w:val="22"/>
        </w:rPr>
      </w:pPr>
    </w:p>
    <w:p w:rsidR="00B8028E" w:rsidRDefault="00B8028E" w:rsidP="00B8028E">
      <w:pPr>
        <w:jc w:val="both"/>
        <w:rPr>
          <w:b/>
          <w:sz w:val="22"/>
        </w:rPr>
      </w:pPr>
    </w:p>
    <w:p w:rsidR="00B8028E" w:rsidRPr="00576374" w:rsidRDefault="00B8028E" w:rsidP="00B8028E">
      <w:pPr>
        <w:jc w:val="both"/>
        <w:rPr>
          <w:b/>
          <w:sz w:val="22"/>
        </w:rPr>
      </w:pPr>
      <w:r>
        <w:rPr>
          <w:b/>
          <w:sz w:val="22"/>
        </w:rPr>
        <w:t xml:space="preserve">2.  </w:t>
      </w:r>
      <w:r w:rsidRPr="00576374">
        <w:rPr>
          <w:b/>
          <w:sz w:val="22"/>
        </w:rPr>
        <w:t xml:space="preserve">Opis sposobu dokonywania oceny spełnienia </w:t>
      </w:r>
      <w:r>
        <w:rPr>
          <w:b/>
          <w:sz w:val="22"/>
        </w:rPr>
        <w:t xml:space="preserve">powyższych </w:t>
      </w:r>
      <w:r w:rsidRPr="00576374">
        <w:rPr>
          <w:b/>
          <w:sz w:val="22"/>
        </w:rPr>
        <w:t>warunków udziału w postępowaniu</w:t>
      </w:r>
    </w:p>
    <w:p w:rsidR="00B8028E" w:rsidRDefault="00B8028E" w:rsidP="00B8028E">
      <w:pPr>
        <w:ind w:left="426"/>
        <w:jc w:val="both"/>
        <w:rPr>
          <w:sz w:val="22"/>
        </w:rPr>
      </w:pPr>
    </w:p>
    <w:p w:rsidR="00B8028E" w:rsidRPr="00576374" w:rsidRDefault="00B8028E" w:rsidP="00B8028E">
      <w:pPr>
        <w:ind w:left="284"/>
        <w:jc w:val="both"/>
        <w:rPr>
          <w:sz w:val="22"/>
        </w:rPr>
      </w:pPr>
      <w:r w:rsidRPr="00576374">
        <w:rPr>
          <w:sz w:val="22"/>
        </w:rPr>
        <w:t xml:space="preserve">Ocena spełnienia w/w warunków dokonana zostanie zgodnie z formułą „spełnia </w:t>
      </w:r>
      <w:r>
        <w:rPr>
          <w:sz w:val="22"/>
        </w:rPr>
        <w:t>–</w:t>
      </w:r>
      <w:r w:rsidRPr="00576374">
        <w:rPr>
          <w:sz w:val="22"/>
        </w:rPr>
        <w:t xml:space="preserve"> nie spełnia</w:t>
      </w:r>
      <w:r>
        <w:rPr>
          <w:sz w:val="22"/>
        </w:rPr>
        <w:t>”</w:t>
      </w:r>
      <w:r w:rsidRPr="00576374">
        <w:rPr>
          <w:sz w:val="22"/>
        </w:rPr>
        <w:t xml:space="preserve"> w oparciu</w:t>
      </w:r>
      <w:r>
        <w:rPr>
          <w:sz w:val="22"/>
        </w:rPr>
        <w:br/>
      </w:r>
      <w:r w:rsidRPr="00576374">
        <w:rPr>
          <w:sz w:val="22"/>
        </w:rPr>
        <w:t xml:space="preserve">o informacje zawarte w dokumentach i oświadczeniach wymienionych w pkt. </w:t>
      </w:r>
      <w:r>
        <w:rPr>
          <w:sz w:val="22"/>
        </w:rPr>
        <w:t>VI</w:t>
      </w:r>
      <w:r w:rsidR="00BE1137">
        <w:rPr>
          <w:sz w:val="22"/>
        </w:rPr>
        <w:t>I</w:t>
      </w:r>
      <w:r>
        <w:rPr>
          <w:sz w:val="22"/>
        </w:rPr>
        <w:t xml:space="preserve"> niniejszej SIWZ</w:t>
      </w:r>
      <w:r w:rsidRPr="00576374">
        <w:rPr>
          <w:sz w:val="22"/>
        </w:rPr>
        <w:t xml:space="preserve">. Z treści załączonych dokumentów musi wynikać </w:t>
      </w:r>
      <w:r>
        <w:rPr>
          <w:sz w:val="22"/>
        </w:rPr>
        <w:t>jednoznacznie, iż w/w warunki Wykonawca spełnia.</w:t>
      </w:r>
    </w:p>
    <w:p w:rsidR="00B8028E" w:rsidRPr="00DE1A6B" w:rsidRDefault="00B8028E" w:rsidP="00B8028E">
      <w:pPr>
        <w:ind w:left="284"/>
        <w:jc w:val="both"/>
        <w:rPr>
          <w:i/>
          <w:sz w:val="22"/>
          <w:szCs w:val="22"/>
        </w:rPr>
      </w:pPr>
      <w:r>
        <w:rPr>
          <w:sz w:val="22"/>
          <w:szCs w:val="22"/>
        </w:rPr>
        <w:lastRenderedPageBreak/>
        <w:t>N</w:t>
      </w:r>
      <w:r w:rsidRPr="00DE1A6B">
        <w:rPr>
          <w:sz w:val="22"/>
          <w:szCs w:val="22"/>
        </w:rPr>
        <w:t>ie spełnienie któregokolwiek z powyższych wymogów</w:t>
      </w:r>
      <w:r>
        <w:rPr>
          <w:sz w:val="22"/>
          <w:szCs w:val="22"/>
        </w:rPr>
        <w:t xml:space="preserve"> podlega rygorom wynikającym z U</w:t>
      </w:r>
      <w:r w:rsidRPr="00DE1A6B">
        <w:rPr>
          <w:sz w:val="22"/>
          <w:szCs w:val="22"/>
        </w:rPr>
        <w:t>stawy prawo zamówień publicznych</w:t>
      </w:r>
      <w:r>
        <w:rPr>
          <w:sz w:val="22"/>
          <w:szCs w:val="22"/>
        </w:rPr>
        <w:t xml:space="preserve"> (</w:t>
      </w:r>
      <w:r w:rsidRPr="00DE1A6B">
        <w:rPr>
          <w:sz w:val="22"/>
          <w:szCs w:val="22"/>
        </w:rPr>
        <w:t>wykluczenie Wykonawcy z postępowania, bądź odrzucenie</w:t>
      </w:r>
      <w:r>
        <w:rPr>
          <w:sz w:val="22"/>
          <w:szCs w:val="22"/>
        </w:rPr>
        <w:t xml:space="preserve"> oferty)</w:t>
      </w:r>
      <w:r w:rsidRPr="00DE1A6B">
        <w:rPr>
          <w:sz w:val="22"/>
          <w:szCs w:val="22"/>
        </w:rPr>
        <w:t>.</w:t>
      </w:r>
    </w:p>
    <w:p w:rsidR="00B8028E" w:rsidRDefault="00B8028E" w:rsidP="00B8028E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</w:p>
    <w:p w:rsidR="00B8028E" w:rsidRPr="00B97A31" w:rsidRDefault="00B8028E" w:rsidP="00B8028E">
      <w:pPr>
        <w:tabs>
          <w:tab w:val="left" w:pos="426"/>
          <w:tab w:val="left" w:pos="1418"/>
          <w:tab w:val="left" w:pos="5529"/>
        </w:tabs>
        <w:rPr>
          <w:b/>
          <w:sz w:val="22"/>
          <w:szCs w:val="22"/>
          <w:u w:val="single"/>
        </w:rPr>
      </w:pPr>
    </w:p>
    <w:p w:rsidR="00B8028E" w:rsidRPr="00B97A31" w:rsidRDefault="00B8028E" w:rsidP="00B8028E">
      <w:pPr>
        <w:tabs>
          <w:tab w:val="left" w:pos="426"/>
          <w:tab w:val="left" w:pos="1418"/>
          <w:tab w:val="left" w:pos="5529"/>
        </w:tabs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VII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Wykaz o</w:t>
      </w:r>
      <w:r w:rsidRPr="00B97A31">
        <w:rPr>
          <w:b/>
          <w:sz w:val="22"/>
          <w:szCs w:val="22"/>
          <w:u w:val="single"/>
        </w:rPr>
        <w:t>świadcze</w:t>
      </w:r>
      <w:r>
        <w:rPr>
          <w:b/>
          <w:sz w:val="22"/>
          <w:szCs w:val="22"/>
          <w:u w:val="single"/>
        </w:rPr>
        <w:t>ń</w:t>
      </w:r>
      <w:r w:rsidRPr="00B97A31">
        <w:rPr>
          <w:b/>
          <w:sz w:val="22"/>
          <w:szCs w:val="22"/>
          <w:u w:val="single"/>
        </w:rPr>
        <w:t xml:space="preserve"> i dokument</w:t>
      </w:r>
      <w:r>
        <w:rPr>
          <w:b/>
          <w:sz w:val="22"/>
          <w:szCs w:val="22"/>
          <w:u w:val="single"/>
        </w:rPr>
        <w:t>ów, jakie mają dostarczyć Wykonawcy w celu potwierdzenia spełnienia warunków udziału w postępowaniu</w:t>
      </w:r>
    </w:p>
    <w:p w:rsidR="00B8028E" w:rsidRPr="00B97A31" w:rsidRDefault="00B8028E" w:rsidP="00B8028E">
      <w:pPr>
        <w:ind w:left="426"/>
        <w:rPr>
          <w:sz w:val="22"/>
          <w:szCs w:val="22"/>
        </w:rPr>
      </w:pPr>
    </w:p>
    <w:p w:rsidR="00B8028E" w:rsidRPr="004A0403" w:rsidRDefault="00B8028E" w:rsidP="00B8028E">
      <w:pPr>
        <w:ind w:left="426" w:hanging="426"/>
        <w:jc w:val="both"/>
        <w:rPr>
          <w:sz w:val="2"/>
          <w:szCs w:val="2"/>
        </w:rPr>
      </w:pPr>
      <w:r>
        <w:rPr>
          <w:sz w:val="22"/>
          <w:szCs w:val="22"/>
        </w:rPr>
        <w:tab/>
      </w:r>
      <w:r w:rsidRPr="00B97A31">
        <w:rPr>
          <w:sz w:val="22"/>
          <w:szCs w:val="22"/>
        </w:rPr>
        <w:t>Wykonawca składa następujące dokumenty:</w:t>
      </w:r>
      <w:r w:rsidRPr="00B97A31">
        <w:rPr>
          <w:sz w:val="22"/>
          <w:szCs w:val="22"/>
        </w:rPr>
        <w:cr/>
      </w:r>
    </w:p>
    <w:p w:rsidR="00B8028E" w:rsidRDefault="00B8028E" w:rsidP="00B8028E">
      <w:pPr>
        <w:numPr>
          <w:ilvl w:val="0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Dokumenty potwierdzające, że Wykonawca posiada uprawnienia</w:t>
      </w:r>
      <w:r w:rsidRPr="00B97A31">
        <w:rPr>
          <w:sz w:val="22"/>
          <w:szCs w:val="22"/>
        </w:rPr>
        <w:t xml:space="preserve"> do wykonywania określonej działalności lub czynności oraz nie podlega wykluczeniu na podstawie art. 24 ustawy z dnia 29 stycznia 2004 r. - </w:t>
      </w:r>
      <w:r>
        <w:rPr>
          <w:sz w:val="22"/>
          <w:szCs w:val="22"/>
        </w:rPr>
        <w:t>P</w:t>
      </w:r>
      <w:r w:rsidRPr="00B97A31">
        <w:rPr>
          <w:sz w:val="22"/>
          <w:szCs w:val="22"/>
        </w:rPr>
        <w:t xml:space="preserve">rawo zamówień </w:t>
      </w:r>
      <w:r>
        <w:rPr>
          <w:sz w:val="22"/>
          <w:szCs w:val="22"/>
        </w:rPr>
        <w:t>publicznych:</w:t>
      </w:r>
    </w:p>
    <w:p w:rsidR="00B8028E" w:rsidRDefault="00B8028E" w:rsidP="00B8028E">
      <w:pPr>
        <w:numPr>
          <w:ilvl w:val="1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5D32D9">
        <w:rPr>
          <w:sz w:val="22"/>
          <w:szCs w:val="22"/>
        </w:rPr>
        <w:t>świadczenie Wykonawcy</w:t>
      </w:r>
      <w:r>
        <w:rPr>
          <w:sz w:val="22"/>
          <w:szCs w:val="22"/>
        </w:rPr>
        <w:t xml:space="preserve"> o spełnieniu warunków udziału w postępowaniu (dot. art. 22 ust 1)</w:t>
      </w:r>
      <w:r w:rsidRPr="005D32D9">
        <w:rPr>
          <w:sz w:val="22"/>
          <w:szCs w:val="22"/>
        </w:rPr>
        <w:t xml:space="preserve"> </w:t>
      </w:r>
      <w:r>
        <w:rPr>
          <w:sz w:val="22"/>
          <w:szCs w:val="22"/>
        </w:rPr>
        <w:t>i braku podstaw do wykluczenia na podst. art. 24 Ustawy – Załączniki nr 2 i 3</w:t>
      </w:r>
      <w:r w:rsidRPr="005D32D9">
        <w:rPr>
          <w:sz w:val="22"/>
          <w:szCs w:val="22"/>
        </w:rPr>
        <w:t>,</w:t>
      </w:r>
    </w:p>
    <w:p w:rsidR="00B8028E" w:rsidRDefault="00B8028E" w:rsidP="00B8028E">
      <w:pPr>
        <w:numPr>
          <w:ilvl w:val="1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Aktualny </w:t>
      </w:r>
      <w:r w:rsidRPr="00A01724">
        <w:rPr>
          <w:sz w:val="22"/>
          <w:szCs w:val="22"/>
        </w:rPr>
        <w:t>odpis z właściwego rejestru albo aktualne zaświadczenie o wpisie do ewidencji działalności gospodarczej, jeżeli odrębne przepisy wymagają wpisu do rejestru lub zgłoszenia do ewidencji działalności gospodarczej, wystawione nie wcześniej niż 6 m-cy przed upływem terminu do składania</w:t>
      </w:r>
      <w:r>
        <w:rPr>
          <w:sz w:val="22"/>
          <w:szCs w:val="22"/>
        </w:rPr>
        <w:t>,</w:t>
      </w:r>
    </w:p>
    <w:p w:rsidR="00B8028E" w:rsidRDefault="00B8028E" w:rsidP="00B8028E">
      <w:pPr>
        <w:numPr>
          <w:ilvl w:val="1"/>
          <w:numId w:val="2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Dokumenty </w:t>
      </w:r>
      <w:r w:rsidRPr="00B97A31">
        <w:rPr>
          <w:sz w:val="22"/>
          <w:szCs w:val="22"/>
        </w:rPr>
        <w:t>potwierdzające uprawnienie osób podpisujących ofertę, o ile nie wynikają z przepisów prawa lub</w:t>
      </w:r>
      <w:r>
        <w:rPr>
          <w:sz w:val="22"/>
          <w:szCs w:val="22"/>
        </w:rPr>
        <w:t xml:space="preserve"> innych dokumentów rejestrowych.</w:t>
      </w:r>
    </w:p>
    <w:p w:rsidR="00B8028E" w:rsidRPr="00B97A31" w:rsidRDefault="00B8028E" w:rsidP="00B8028E">
      <w:pPr>
        <w:numPr>
          <w:ilvl w:val="0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Pozostałe dokumenty wchodzące w skład oferty:</w:t>
      </w:r>
    </w:p>
    <w:p w:rsidR="00B8028E" w:rsidRDefault="00B8028E" w:rsidP="00B8028E">
      <w:pPr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Wypełniony i podpisany </w:t>
      </w:r>
      <w:r w:rsidRPr="005D32D9">
        <w:rPr>
          <w:sz w:val="22"/>
          <w:szCs w:val="22"/>
        </w:rPr>
        <w:t>formularz ofertowy z wykorzystaniem wzoru – Załącznik nr 1,</w:t>
      </w:r>
    </w:p>
    <w:p w:rsidR="00B8028E" w:rsidRPr="005D32D9" w:rsidRDefault="00B8028E" w:rsidP="00B8028E">
      <w:pPr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Parafowany na każdej stronie </w:t>
      </w:r>
      <w:r w:rsidRPr="005D32D9">
        <w:rPr>
          <w:sz w:val="22"/>
          <w:szCs w:val="22"/>
        </w:rPr>
        <w:t xml:space="preserve">wzór umowy </w:t>
      </w:r>
      <w:r>
        <w:rPr>
          <w:sz w:val="22"/>
          <w:szCs w:val="22"/>
        </w:rPr>
        <w:t xml:space="preserve">wg </w:t>
      </w:r>
      <w:r w:rsidRPr="005D32D9">
        <w:rPr>
          <w:sz w:val="22"/>
          <w:szCs w:val="22"/>
        </w:rPr>
        <w:t>Załącznik</w:t>
      </w:r>
      <w:r>
        <w:rPr>
          <w:sz w:val="22"/>
          <w:szCs w:val="22"/>
        </w:rPr>
        <w:t>a nr  4</w:t>
      </w:r>
      <w:r w:rsidRPr="005D32D9">
        <w:rPr>
          <w:sz w:val="22"/>
          <w:szCs w:val="22"/>
        </w:rPr>
        <w:t>,</w:t>
      </w:r>
    </w:p>
    <w:p w:rsidR="00B8028E" w:rsidRDefault="00B8028E" w:rsidP="00B8028E">
      <w:pPr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97A31">
        <w:rPr>
          <w:sz w:val="22"/>
          <w:szCs w:val="22"/>
        </w:rPr>
        <w:t>rojekt</w:t>
      </w:r>
      <w:r>
        <w:rPr>
          <w:sz w:val="22"/>
          <w:szCs w:val="22"/>
        </w:rPr>
        <w:t>y</w:t>
      </w:r>
      <w:r w:rsidRPr="00B97A31">
        <w:rPr>
          <w:sz w:val="22"/>
          <w:szCs w:val="22"/>
        </w:rPr>
        <w:t xml:space="preserve"> polis ubezpieczenia </w:t>
      </w:r>
      <w:r>
        <w:rPr>
          <w:sz w:val="22"/>
          <w:szCs w:val="22"/>
        </w:rPr>
        <w:t>poszczególnych ryzyk,</w:t>
      </w:r>
    </w:p>
    <w:p w:rsidR="00B8028E" w:rsidRDefault="00B8028E" w:rsidP="00B8028E">
      <w:pPr>
        <w:numPr>
          <w:ilvl w:val="1"/>
          <w:numId w:val="22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Ogólne </w:t>
      </w:r>
      <w:r w:rsidRPr="00B97A31">
        <w:rPr>
          <w:sz w:val="22"/>
          <w:szCs w:val="22"/>
        </w:rPr>
        <w:t xml:space="preserve">i szczególne warunki </w:t>
      </w:r>
      <w:r>
        <w:rPr>
          <w:sz w:val="22"/>
          <w:szCs w:val="22"/>
        </w:rPr>
        <w:t xml:space="preserve">poszczególnych </w:t>
      </w:r>
      <w:r w:rsidRPr="00B97A31">
        <w:rPr>
          <w:sz w:val="22"/>
          <w:szCs w:val="22"/>
        </w:rPr>
        <w:t>ubezpiecze</w:t>
      </w:r>
      <w:r>
        <w:rPr>
          <w:sz w:val="22"/>
          <w:szCs w:val="22"/>
        </w:rPr>
        <w:t>ń,</w:t>
      </w:r>
    </w:p>
    <w:p w:rsidR="00B8028E" w:rsidRDefault="00B8028E" w:rsidP="00B8028E">
      <w:pPr>
        <w:pStyle w:val="Tekstpodstawowywcity23"/>
        <w:spacing w:line="240" w:lineRule="auto"/>
        <w:ind w:left="0" w:firstLine="0"/>
        <w:rPr>
          <w:rFonts w:ascii="Tahoma" w:hAnsi="Tahoma" w:cs="Tahoma"/>
          <w:b/>
          <w:sz w:val="20"/>
        </w:rPr>
      </w:pPr>
    </w:p>
    <w:p w:rsidR="00B8028E" w:rsidRPr="006627CE" w:rsidRDefault="00B8028E" w:rsidP="00B8028E">
      <w:pPr>
        <w:pStyle w:val="Tekstpodstawowywcity23"/>
        <w:spacing w:line="240" w:lineRule="auto"/>
        <w:ind w:left="0" w:firstLine="0"/>
        <w:rPr>
          <w:b/>
          <w:sz w:val="22"/>
          <w:szCs w:val="22"/>
        </w:rPr>
      </w:pPr>
      <w:r w:rsidRPr="006627CE">
        <w:rPr>
          <w:b/>
          <w:sz w:val="22"/>
          <w:szCs w:val="22"/>
        </w:rPr>
        <w:t xml:space="preserve">Podmioty wspólnie składające </w:t>
      </w:r>
      <w:r>
        <w:rPr>
          <w:b/>
          <w:sz w:val="22"/>
          <w:szCs w:val="22"/>
        </w:rPr>
        <w:t>ofertę (konsorcjum):</w:t>
      </w:r>
    </w:p>
    <w:p w:rsidR="00B8028E" w:rsidRPr="006627CE" w:rsidRDefault="00B8028E" w:rsidP="00B8028E">
      <w:pPr>
        <w:pStyle w:val="Tekstpodstawowywcity23"/>
        <w:spacing w:line="240" w:lineRule="auto"/>
        <w:ind w:left="851" w:hanging="425"/>
        <w:rPr>
          <w:sz w:val="22"/>
          <w:szCs w:val="22"/>
        </w:rPr>
      </w:pPr>
      <w:r w:rsidRPr="006627CE">
        <w:rPr>
          <w:sz w:val="22"/>
          <w:szCs w:val="22"/>
        </w:rPr>
        <w:t>1.</w:t>
      </w:r>
      <w:r w:rsidRPr="006627CE">
        <w:rPr>
          <w:sz w:val="22"/>
          <w:szCs w:val="22"/>
        </w:rPr>
        <w:tab/>
        <w:t>W przypadku wnoszenia oferty wspólnej przez dwóch lub więcej wykonawców każdy z nich musi spełniać warunki udziału w postępowaniu, o których mowa w art. 22 ust. 1, pkt 1-4 Ustawy, oraz nie może podlegać wykluczeniu z postępowania na podstawie art. 24 ustawy. Każdy z podmiotów występujących wspólnie musi złożyć:</w:t>
      </w:r>
    </w:p>
    <w:p w:rsidR="00B8028E" w:rsidRPr="006627CE" w:rsidRDefault="00B8028E" w:rsidP="00B8028E">
      <w:pPr>
        <w:pStyle w:val="Tekstpodstawowywcity23"/>
        <w:spacing w:line="240" w:lineRule="auto"/>
        <w:ind w:left="851" w:firstLine="0"/>
        <w:rPr>
          <w:sz w:val="22"/>
          <w:szCs w:val="22"/>
        </w:rPr>
      </w:pPr>
      <w:r w:rsidRPr="006627CE">
        <w:rPr>
          <w:sz w:val="22"/>
          <w:szCs w:val="22"/>
        </w:rPr>
        <w:t>-</w:t>
      </w:r>
      <w:r w:rsidRPr="006627CE">
        <w:rPr>
          <w:sz w:val="22"/>
          <w:szCs w:val="22"/>
        </w:rPr>
        <w:tab/>
        <w:t>oświadczenie o spełnianiu warunków w postępowaniu</w:t>
      </w:r>
      <w:r>
        <w:rPr>
          <w:sz w:val="22"/>
          <w:szCs w:val="22"/>
        </w:rPr>
        <w:t xml:space="preserve"> i </w:t>
      </w:r>
      <w:r w:rsidRPr="006627CE">
        <w:rPr>
          <w:sz w:val="22"/>
          <w:szCs w:val="22"/>
        </w:rPr>
        <w:t>o braku podstaw do wykluczenia,</w:t>
      </w:r>
    </w:p>
    <w:p w:rsidR="00B8028E" w:rsidRPr="006627CE" w:rsidRDefault="00B8028E" w:rsidP="00B8028E">
      <w:pPr>
        <w:pStyle w:val="Tekstpodstawowywcity23"/>
        <w:spacing w:line="240" w:lineRule="auto"/>
        <w:ind w:left="851" w:firstLine="0"/>
        <w:rPr>
          <w:sz w:val="22"/>
          <w:szCs w:val="22"/>
        </w:rPr>
      </w:pPr>
      <w:r w:rsidRPr="006627CE">
        <w:rPr>
          <w:sz w:val="22"/>
          <w:szCs w:val="22"/>
        </w:rPr>
        <w:t>-</w:t>
      </w:r>
      <w:r w:rsidRPr="006627CE">
        <w:rPr>
          <w:sz w:val="22"/>
          <w:szCs w:val="22"/>
        </w:rPr>
        <w:tab/>
        <w:t>aktualny odpis z właściwego rejestru – jeżeli przepisy odrębne wymagają wpisu do rejestru.</w:t>
      </w:r>
    </w:p>
    <w:p w:rsidR="00B8028E" w:rsidRPr="006627CE" w:rsidRDefault="00B8028E" w:rsidP="00B8028E">
      <w:pPr>
        <w:pStyle w:val="Tekstpodstawowywcity23"/>
        <w:spacing w:line="240" w:lineRule="auto"/>
        <w:ind w:left="851" w:hanging="425"/>
        <w:rPr>
          <w:sz w:val="22"/>
          <w:szCs w:val="22"/>
          <w:u w:val="single"/>
        </w:rPr>
      </w:pPr>
      <w:r w:rsidRPr="006627CE">
        <w:rPr>
          <w:sz w:val="22"/>
          <w:szCs w:val="22"/>
        </w:rPr>
        <w:t>2.</w:t>
      </w:r>
      <w:r w:rsidRPr="006627CE">
        <w:rPr>
          <w:sz w:val="22"/>
          <w:szCs w:val="22"/>
        </w:rPr>
        <w:tab/>
        <w:t xml:space="preserve">Wykonawcy występujący wspólnie w postępowaniu o udzielenie zamówienia publicznego zobowiązani są stosownie do treści art. 23 ust. 2 ustawy Pzp, ustanowić pełnomocnika </w:t>
      </w:r>
      <w:r w:rsidRPr="006627CE">
        <w:rPr>
          <w:sz w:val="22"/>
          <w:szCs w:val="22"/>
          <w:u w:val="single"/>
        </w:rPr>
        <w:t>do reprezentowania ich w postępowaniu o udzielenie zamówienia publicznego lub do reprezentowania w postępowaniu i zawarcia umowy.</w:t>
      </w:r>
    </w:p>
    <w:p w:rsidR="00B8028E" w:rsidRPr="006627CE" w:rsidRDefault="00B8028E" w:rsidP="00B8028E">
      <w:pPr>
        <w:pStyle w:val="Styl1"/>
        <w:widowControl/>
        <w:spacing w:before="0"/>
        <w:ind w:left="851" w:hanging="425"/>
        <w:rPr>
          <w:rFonts w:ascii="Times New Roman" w:hAnsi="Times New Roman"/>
          <w:sz w:val="22"/>
          <w:szCs w:val="22"/>
          <w:u w:val="single"/>
        </w:rPr>
      </w:pPr>
      <w:r w:rsidRPr="006627CE">
        <w:rPr>
          <w:rFonts w:ascii="Times New Roman" w:hAnsi="Times New Roman"/>
          <w:sz w:val="22"/>
          <w:szCs w:val="22"/>
        </w:rPr>
        <w:t>3.</w:t>
      </w:r>
      <w:r w:rsidRPr="006627CE">
        <w:rPr>
          <w:rFonts w:ascii="Times New Roman" w:hAnsi="Times New Roman"/>
          <w:sz w:val="22"/>
          <w:szCs w:val="22"/>
        </w:rPr>
        <w:tab/>
        <w:t xml:space="preserve">Pełnomocnictwo winno być podpisane przez uprawnionych przedstawicieli każdego z partnerów. </w:t>
      </w:r>
      <w:r w:rsidRPr="006627CE">
        <w:rPr>
          <w:rFonts w:ascii="Times New Roman" w:hAnsi="Times New Roman"/>
          <w:sz w:val="22"/>
          <w:szCs w:val="22"/>
          <w:u w:val="single"/>
        </w:rPr>
        <w:t>Pełnomocnictwo powinno być złożone w oryginale lub kopii potwierdzonej przez notariusza.</w:t>
      </w:r>
    </w:p>
    <w:p w:rsidR="00B8028E" w:rsidRPr="006627CE" w:rsidRDefault="00B8028E" w:rsidP="00B8028E">
      <w:pPr>
        <w:pStyle w:val="Styl1"/>
        <w:widowControl/>
        <w:spacing w:before="0"/>
        <w:ind w:left="851" w:hanging="425"/>
        <w:rPr>
          <w:rFonts w:ascii="Times New Roman" w:hAnsi="Times New Roman"/>
          <w:bCs/>
          <w:sz w:val="22"/>
          <w:szCs w:val="22"/>
        </w:rPr>
      </w:pPr>
      <w:r w:rsidRPr="006627CE">
        <w:rPr>
          <w:rFonts w:ascii="Times New Roman" w:hAnsi="Times New Roman"/>
          <w:sz w:val="22"/>
          <w:szCs w:val="22"/>
        </w:rPr>
        <w:t>4.</w:t>
      </w:r>
      <w:r w:rsidRPr="006627CE">
        <w:rPr>
          <w:rFonts w:ascii="Times New Roman" w:hAnsi="Times New Roman"/>
          <w:sz w:val="22"/>
          <w:szCs w:val="22"/>
        </w:rPr>
        <w:tab/>
      </w:r>
      <w:r w:rsidRPr="006627CE">
        <w:rPr>
          <w:rFonts w:ascii="Times New Roman" w:hAnsi="Times New Roman"/>
          <w:bCs/>
          <w:sz w:val="22"/>
          <w:szCs w:val="22"/>
        </w:rPr>
        <w:t xml:space="preserve">Wykonawcy składający ofertę wspólną ponoszą solidarną odpowiedzialność za prawidłową realizację zamówienia. </w:t>
      </w:r>
    </w:p>
    <w:p w:rsidR="00B8028E" w:rsidRDefault="00B8028E" w:rsidP="00B8028E">
      <w:pPr>
        <w:pStyle w:val="Tekstpodstawowywcity2"/>
        <w:tabs>
          <w:tab w:val="left" w:pos="8730"/>
        </w:tabs>
        <w:spacing w:line="240" w:lineRule="auto"/>
        <w:ind w:left="0"/>
        <w:rPr>
          <w:rFonts w:ascii="Tahoma" w:hAnsi="Tahoma"/>
          <w:sz w:val="22"/>
        </w:rPr>
      </w:pPr>
    </w:p>
    <w:p w:rsidR="00B8028E" w:rsidRPr="001533E8" w:rsidRDefault="00B8028E" w:rsidP="00B8028E">
      <w:pPr>
        <w:pStyle w:val="Tekstpodstawowywcity22"/>
        <w:tabs>
          <w:tab w:val="left" w:pos="426"/>
          <w:tab w:val="left" w:pos="8730"/>
        </w:tabs>
        <w:spacing w:line="240" w:lineRule="auto"/>
        <w:ind w:left="0" w:firstLine="0"/>
        <w:rPr>
          <w:rFonts w:ascii="Tahoma" w:hAnsi="Tahoma"/>
          <w:sz w:val="20"/>
        </w:rPr>
      </w:pPr>
      <w:r w:rsidRPr="00567FC9">
        <w:rPr>
          <w:b/>
          <w:sz w:val="22"/>
        </w:rPr>
        <w:t xml:space="preserve">Jeżeli </w:t>
      </w:r>
      <w:r w:rsidRPr="00A01724">
        <w:rPr>
          <w:b/>
          <w:sz w:val="22"/>
        </w:rPr>
        <w:t>wykonawca ma siedzibę lub miejsce zamieszkania poza terytorium Rzeczypospolitej Polskiej</w:t>
      </w:r>
      <w:r w:rsidRPr="00A01724">
        <w:rPr>
          <w:sz w:val="22"/>
        </w:rPr>
        <w:t xml:space="preserve">, </w:t>
      </w:r>
      <w:r w:rsidRPr="00A01724">
        <w:rPr>
          <w:b/>
          <w:sz w:val="22"/>
        </w:rPr>
        <w:t xml:space="preserve">zamiast dokumentu wymienionego w </w:t>
      </w:r>
      <w:r>
        <w:rPr>
          <w:b/>
          <w:sz w:val="22"/>
        </w:rPr>
        <w:t>punkcie 1.2.</w:t>
      </w:r>
      <w:r w:rsidRPr="00A01724">
        <w:rPr>
          <w:b/>
          <w:sz w:val="22"/>
        </w:rPr>
        <w:t xml:space="preserve"> </w:t>
      </w:r>
      <w:r w:rsidRPr="00A01724">
        <w:rPr>
          <w:sz w:val="22"/>
        </w:rPr>
        <w:t>(aktualnego odpisu z właściwego rejestru albo aktualnego zaświadczenia o wpisie do ewidencji działalności gospodarczej) przedstawia dokument wystawiony w kraju, w którym ma siedzibę lub miejsce zamieszkania, potwierdzający, że</w:t>
      </w:r>
      <w:r>
        <w:rPr>
          <w:sz w:val="22"/>
        </w:rPr>
        <w:t>:</w:t>
      </w:r>
    </w:p>
    <w:p w:rsidR="00B8028E" w:rsidRPr="001533E8" w:rsidRDefault="00B8028E" w:rsidP="00B8028E">
      <w:pPr>
        <w:pStyle w:val="Tekstpodstawowywcity22"/>
        <w:numPr>
          <w:ilvl w:val="0"/>
          <w:numId w:val="11"/>
        </w:numPr>
        <w:tabs>
          <w:tab w:val="clear" w:pos="720"/>
          <w:tab w:val="num" w:pos="851"/>
          <w:tab w:val="left" w:pos="8730"/>
        </w:tabs>
        <w:spacing w:line="240" w:lineRule="auto"/>
        <w:ind w:left="851" w:hanging="425"/>
        <w:jc w:val="left"/>
        <w:rPr>
          <w:rFonts w:cs="Times New Roman"/>
          <w:sz w:val="22"/>
          <w:szCs w:val="22"/>
        </w:rPr>
      </w:pPr>
      <w:r w:rsidRPr="001533E8">
        <w:rPr>
          <w:rFonts w:cs="Times New Roman"/>
          <w:sz w:val="22"/>
          <w:szCs w:val="22"/>
        </w:rPr>
        <w:t xml:space="preserve">nie ogłoszono jego upadłości - </w:t>
      </w:r>
      <w:r w:rsidRPr="001533E8">
        <w:rPr>
          <w:rFonts w:cs="Times New Roman"/>
          <w:b/>
          <w:bCs/>
          <w:sz w:val="22"/>
          <w:szCs w:val="22"/>
        </w:rPr>
        <w:t xml:space="preserve">wystawiony nie wcześniej niż 6 miesięcy </w:t>
      </w:r>
      <w:r w:rsidRPr="001533E8">
        <w:rPr>
          <w:rFonts w:cs="Times New Roman"/>
          <w:sz w:val="22"/>
          <w:szCs w:val="22"/>
        </w:rPr>
        <w:t xml:space="preserve">przed  upływem terminu składania wniosków o dopuszczenie do udziału w postępowaniu o udzielenie </w:t>
      </w:r>
      <w:r>
        <w:rPr>
          <w:rFonts w:cs="Times New Roman"/>
          <w:sz w:val="22"/>
          <w:szCs w:val="22"/>
        </w:rPr>
        <w:t>zamówienia albo składania ofert.</w:t>
      </w:r>
    </w:p>
    <w:p w:rsidR="00B8028E" w:rsidRPr="001533E8" w:rsidRDefault="00B8028E" w:rsidP="00B8028E">
      <w:pPr>
        <w:pStyle w:val="WW-Tekstpodstawowywcity2"/>
        <w:tabs>
          <w:tab w:val="left" w:pos="-993"/>
          <w:tab w:val="left" w:pos="851"/>
        </w:tabs>
        <w:ind w:left="0" w:firstLine="0"/>
        <w:rPr>
          <w:rFonts w:ascii="Times New Roman" w:hAnsi="Times New Roman"/>
          <w:sz w:val="22"/>
          <w:szCs w:val="22"/>
        </w:rPr>
      </w:pPr>
      <w:r w:rsidRPr="001533E8">
        <w:rPr>
          <w:rFonts w:ascii="Times New Roman" w:hAnsi="Times New Roman"/>
          <w:sz w:val="22"/>
          <w:szCs w:val="22"/>
        </w:rPr>
        <w:t>Jeżeli w miejscu zamieszkania osoby lub w kraju, w którym wykonawca ma siedzibę lub miejsce zamieszkania nie wydaje się dokument</w:t>
      </w:r>
      <w:r>
        <w:rPr>
          <w:rFonts w:ascii="Times New Roman" w:hAnsi="Times New Roman"/>
          <w:sz w:val="22"/>
          <w:szCs w:val="22"/>
        </w:rPr>
        <w:t>u</w:t>
      </w:r>
      <w:r w:rsidRPr="001533E8">
        <w:rPr>
          <w:rFonts w:ascii="Times New Roman" w:hAnsi="Times New Roman"/>
          <w:sz w:val="22"/>
          <w:szCs w:val="22"/>
        </w:rPr>
        <w:t>, o który</w:t>
      </w:r>
      <w:r>
        <w:rPr>
          <w:rFonts w:ascii="Times New Roman" w:hAnsi="Times New Roman"/>
          <w:sz w:val="22"/>
          <w:szCs w:val="22"/>
        </w:rPr>
        <w:t>m</w:t>
      </w:r>
      <w:r w:rsidRPr="001533E8">
        <w:rPr>
          <w:rFonts w:ascii="Times New Roman" w:hAnsi="Times New Roman"/>
          <w:sz w:val="22"/>
          <w:szCs w:val="22"/>
        </w:rPr>
        <w:t xml:space="preserve"> mowa </w:t>
      </w:r>
      <w:r>
        <w:rPr>
          <w:rFonts w:ascii="Times New Roman" w:hAnsi="Times New Roman"/>
          <w:sz w:val="22"/>
          <w:szCs w:val="22"/>
        </w:rPr>
        <w:t>powyżej, zastępuje się go</w:t>
      </w:r>
      <w:r w:rsidRPr="001533E8">
        <w:rPr>
          <w:rFonts w:ascii="Times New Roman" w:hAnsi="Times New Roman"/>
          <w:sz w:val="22"/>
          <w:szCs w:val="22"/>
        </w:rPr>
        <w:t xml:space="preserve"> dokumentem zawierającym oświadczenie złożone przed notariuszem, właściwym organem sądowym, administracyjnym albo organem samorządu zawodowego lub gospodarczego odpowiednio miejsca zamieszkania osoby lub kraju, w którym wykonawca ma siedzibę lub miejsce zamieszkania.</w:t>
      </w:r>
    </w:p>
    <w:p w:rsidR="00B8028E" w:rsidRDefault="00B8028E" w:rsidP="00B8028E">
      <w:pPr>
        <w:tabs>
          <w:tab w:val="left" w:pos="720"/>
        </w:tabs>
        <w:suppressAutoHyphens/>
        <w:autoSpaceDE w:val="0"/>
        <w:rPr>
          <w:b/>
          <w:sz w:val="22"/>
          <w:szCs w:val="22"/>
        </w:rPr>
      </w:pPr>
    </w:p>
    <w:p w:rsidR="00B8028E" w:rsidRPr="001533E8" w:rsidRDefault="00B8028E" w:rsidP="00B8028E">
      <w:pPr>
        <w:tabs>
          <w:tab w:val="left" w:pos="720"/>
        </w:tabs>
        <w:suppressAutoHyphens/>
        <w:autoSpaceDE w:val="0"/>
        <w:rPr>
          <w:rFonts w:eastAsia="Garamond"/>
          <w:b/>
          <w:iCs/>
          <w:sz w:val="22"/>
          <w:szCs w:val="22"/>
        </w:rPr>
      </w:pPr>
      <w:r w:rsidRPr="001533E8">
        <w:rPr>
          <w:b/>
          <w:sz w:val="22"/>
          <w:szCs w:val="22"/>
        </w:rPr>
        <w:t xml:space="preserve">Wyżej wymienione dokumenty muszą być złożone w formie oryginałów, za wyjątkiem dokumentów </w:t>
      </w:r>
      <w:r w:rsidRPr="001533E8">
        <w:rPr>
          <w:b/>
          <w:sz w:val="22"/>
          <w:szCs w:val="22"/>
        </w:rPr>
        <w:br/>
        <w:t xml:space="preserve">z punktów </w:t>
      </w:r>
      <w:r>
        <w:rPr>
          <w:b/>
          <w:sz w:val="22"/>
          <w:szCs w:val="22"/>
        </w:rPr>
        <w:t>1.2.</w:t>
      </w:r>
      <w:r w:rsidRPr="001533E8">
        <w:rPr>
          <w:b/>
          <w:sz w:val="22"/>
          <w:szCs w:val="22"/>
        </w:rPr>
        <w:t xml:space="preserve"> i 1</w:t>
      </w:r>
      <w:r>
        <w:rPr>
          <w:b/>
          <w:sz w:val="22"/>
          <w:szCs w:val="22"/>
        </w:rPr>
        <w:t>.3.</w:t>
      </w:r>
      <w:r w:rsidRPr="001533E8">
        <w:rPr>
          <w:b/>
          <w:sz w:val="22"/>
          <w:szCs w:val="22"/>
        </w:rPr>
        <w:t>, które mogą być złożone w formie kserokopii potwierdzonych za zgodność przez osobę / osoby uprawnioną do podpisania oferty z dopiskiem „za zgodność z oryginałem”.</w:t>
      </w:r>
      <w:r w:rsidRPr="001533E8">
        <w:rPr>
          <w:b/>
          <w:sz w:val="22"/>
          <w:szCs w:val="22"/>
        </w:rPr>
        <w:cr/>
      </w:r>
      <w:r w:rsidRPr="001533E8">
        <w:rPr>
          <w:rFonts w:eastAsia="Garamond"/>
          <w:b/>
          <w:iCs/>
          <w:sz w:val="22"/>
          <w:szCs w:val="22"/>
        </w:rPr>
        <w:t xml:space="preserve">Dokumenty sporządzone w języku obcym są składane wraz z tłumaczeniem na język polski. </w:t>
      </w:r>
    </w:p>
    <w:p w:rsidR="00B8028E" w:rsidRDefault="00B8028E" w:rsidP="00B8028E">
      <w:pPr>
        <w:jc w:val="both"/>
        <w:rPr>
          <w:b/>
          <w:sz w:val="22"/>
          <w:szCs w:val="22"/>
        </w:rPr>
      </w:pPr>
    </w:p>
    <w:p w:rsidR="00B8028E" w:rsidRPr="00280768" w:rsidRDefault="00B8028E" w:rsidP="00B8028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UWAGA: </w:t>
      </w:r>
      <w:r w:rsidRPr="00280768">
        <w:rPr>
          <w:b/>
          <w:sz w:val="22"/>
          <w:szCs w:val="22"/>
        </w:rPr>
        <w:t>Jeżeli Wykonawca składa ofertę na więcej niż jedną Część Zamówienia, powyższe dokumenty składa w jednym egzemplarzu</w:t>
      </w:r>
      <w:r>
        <w:rPr>
          <w:b/>
          <w:sz w:val="22"/>
          <w:szCs w:val="22"/>
        </w:rPr>
        <w:t>, za wyjątkiem dokumentów wymienionych w punktach 2.2., 2.3. i 2.4., które są odrębne dla każdej Części Zamówienia</w:t>
      </w:r>
      <w:r w:rsidRPr="00280768">
        <w:rPr>
          <w:b/>
          <w:sz w:val="22"/>
          <w:szCs w:val="22"/>
        </w:rPr>
        <w:t>.</w:t>
      </w:r>
    </w:p>
    <w:p w:rsidR="00B8028E" w:rsidRDefault="00B8028E" w:rsidP="00B8028E">
      <w:pPr>
        <w:ind w:left="567" w:hanging="567"/>
        <w:jc w:val="both"/>
        <w:rPr>
          <w:b/>
          <w:sz w:val="22"/>
          <w:szCs w:val="22"/>
          <w:u w:val="single"/>
        </w:rPr>
      </w:pPr>
    </w:p>
    <w:p w:rsidR="00B8028E" w:rsidRPr="00B97A31" w:rsidRDefault="00B8028E" w:rsidP="00B8028E">
      <w:pPr>
        <w:ind w:left="567" w:hanging="567"/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V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>. Informacje o sposobie porozumiewania się Zamawiającego z Wykonawcami</w:t>
      </w:r>
      <w:r>
        <w:rPr>
          <w:b/>
          <w:sz w:val="22"/>
          <w:szCs w:val="22"/>
          <w:u w:val="single"/>
        </w:rPr>
        <w:t xml:space="preserve"> oraz przekazywania oświadczeń i dokumentów, a także wskazanie osób uprawnionych do porozumiewania </w:t>
      </w:r>
      <w:r>
        <w:rPr>
          <w:b/>
          <w:sz w:val="22"/>
          <w:szCs w:val="22"/>
          <w:u w:val="single"/>
        </w:rPr>
        <w:br/>
        <w:t>się z Wykonawcami</w:t>
      </w:r>
      <w:r w:rsidRPr="00B97A31">
        <w:rPr>
          <w:b/>
          <w:sz w:val="22"/>
          <w:szCs w:val="22"/>
          <w:u w:val="single"/>
        </w:rPr>
        <w:cr/>
      </w:r>
    </w:p>
    <w:p w:rsidR="00B8028E" w:rsidRPr="00936696" w:rsidRDefault="00B8028E" w:rsidP="00B8028E">
      <w:pPr>
        <w:numPr>
          <w:ilvl w:val="0"/>
          <w:numId w:val="20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 xml:space="preserve">W niniejszym postępowaniu o udzielenie zamówienia oświadczenia, wnioski, zawiadomienia oraz informacje Zamawiający </w:t>
      </w:r>
      <w:r>
        <w:rPr>
          <w:sz w:val="22"/>
          <w:szCs w:val="22"/>
        </w:rPr>
        <w:t>i Wykonawcy przekazują pisemnie, faksem lub drogą elektroniczną.</w:t>
      </w:r>
    </w:p>
    <w:p w:rsidR="00B8028E" w:rsidRDefault="00B8028E" w:rsidP="00B8028E">
      <w:pPr>
        <w:tabs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</w:p>
    <w:p w:rsidR="00B8028E" w:rsidRDefault="00B8028E" w:rsidP="00B8028E">
      <w:pPr>
        <w:numPr>
          <w:ilvl w:val="0"/>
          <w:numId w:val="20"/>
        </w:numPr>
        <w:tabs>
          <w:tab w:val="clear" w:pos="720"/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Jeżeli Zamawiający lub Wykonawca przekazują oświadczenia, wnioski, zawiadomienia oraz informacje faksem</w:t>
      </w:r>
      <w:r>
        <w:rPr>
          <w:sz w:val="22"/>
          <w:szCs w:val="22"/>
        </w:rPr>
        <w:t xml:space="preserve"> lub drogą elektroniczną</w:t>
      </w:r>
      <w:r w:rsidRPr="007A39CB">
        <w:rPr>
          <w:sz w:val="22"/>
          <w:szCs w:val="22"/>
        </w:rPr>
        <w:t xml:space="preserve">, każda ze </w:t>
      </w:r>
      <w:r w:rsidRPr="00FF5DEB">
        <w:rPr>
          <w:caps/>
          <w:sz w:val="22"/>
          <w:szCs w:val="22"/>
        </w:rPr>
        <w:t>s</w:t>
      </w:r>
      <w:r w:rsidRPr="007A39CB">
        <w:rPr>
          <w:sz w:val="22"/>
          <w:szCs w:val="22"/>
        </w:rPr>
        <w:t xml:space="preserve">tron </w:t>
      </w:r>
      <w:r>
        <w:rPr>
          <w:sz w:val="22"/>
          <w:szCs w:val="22"/>
        </w:rPr>
        <w:t>na żądanie drugiej Strony</w:t>
      </w:r>
      <w:r w:rsidRPr="007A39CB">
        <w:rPr>
          <w:sz w:val="22"/>
          <w:szCs w:val="22"/>
        </w:rPr>
        <w:t xml:space="preserve"> potwierdza fakt ich otrzymania.</w:t>
      </w:r>
    </w:p>
    <w:p w:rsidR="00B8028E" w:rsidRDefault="00B8028E" w:rsidP="00B8028E">
      <w:pPr>
        <w:tabs>
          <w:tab w:val="num" w:pos="567"/>
        </w:tabs>
        <w:autoSpaceDE w:val="0"/>
        <w:autoSpaceDN w:val="0"/>
        <w:adjustRightInd w:val="0"/>
        <w:ind w:left="567" w:hanging="567"/>
        <w:jc w:val="both"/>
        <w:rPr>
          <w:sz w:val="22"/>
          <w:szCs w:val="22"/>
        </w:rPr>
      </w:pPr>
    </w:p>
    <w:p w:rsidR="00B8028E" w:rsidRDefault="00B8028E" w:rsidP="00B8028E">
      <w:pPr>
        <w:numPr>
          <w:ilvl w:val="0"/>
          <w:numId w:val="20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Każdy z Wykonawców ma prawo zwrócić się do Zamawiającego</w:t>
      </w:r>
      <w:r>
        <w:rPr>
          <w:sz w:val="22"/>
          <w:szCs w:val="22"/>
        </w:rPr>
        <w:t xml:space="preserve"> lub </w:t>
      </w:r>
      <w:r w:rsidRPr="005410AB">
        <w:rPr>
          <w:sz w:val="22"/>
          <w:szCs w:val="22"/>
        </w:rPr>
        <w:t>Pełnomocnika Zamawiającego</w:t>
      </w:r>
      <w:r w:rsidRPr="007A39CB"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7A39CB">
        <w:rPr>
          <w:sz w:val="22"/>
          <w:szCs w:val="22"/>
        </w:rPr>
        <w:t xml:space="preserve">o wyjaśnienie </w:t>
      </w:r>
      <w:r>
        <w:rPr>
          <w:sz w:val="22"/>
          <w:szCs w:val="22"/>
        </w:rPr>
        <w:t>S</w:t>
      </w:r>
      <w:r w:rsidRPr="007A39CB">
        <w:rPr>
          <w:sz w:val="22"/>
          <w:szCs w:val="22"/>
        </w:rPr>
        <w:t xml:space="preserve">pecyfikacji </w:t>
      </w:r>
      <w:r>
        <w:rPr>
          <w:sz w:val="22"/>
          <w:szCs w:val="22"/>
        </w:rPr>
        <w:t>I</w:t>
      </w:r>
      <w:r w:rsidRPr="007A39CB">
        <w:rPr>
          <w:sz w:val="22"/>
          <w:szCs w:val="22"/>
        </w:rPr>
        <w:t xml:space="preserve">stotnych </w:t>
      </w:r>
      <w:r>
        <w:rPr>
          <w:sz w:val="22"/>
          <w:szCs w:val="22"/>
        </w:rPr>
        <w:t>W</w:t>
      </w:r>
      <w:r w:rsidRPr="007A39CB">
        <w:rPr>
          <w:sz w:val="22"/>
          <w:szCs w:val="22"/>
        </w:rPr>
        <w:t xml:space="preserve">arunków </w:t>
      </w:r>
      <w:r>
        <w:rPr>
          <w:sz w:val="22"/>
          <w:szCs w:val="22"/>
        </w:rPr>
        <w:t>Z</w:t>
      </w:r>
      <w:r w:rsidRPr="007A39CB">
        <w:rPr>
          <w:sz w:val="22"/>
          <w:szCs w:val="22"/>
        </w:rPr>
        <w:t xml:space="preserve">amówienia. </w:t>
      </w:r>
    </w:p>
    <w:p w:rsidR="00B8028E" w:rsidRDefault="00B8028E" w:rsidP="00B8028E">
      <w:pPr>
        <w:tabs>
          <w:tab w:val="num" w:pos="567"/>
        </w:tabs>
        <w:ind w:left="567" w:hanging="567"/>
        <w:jc w:val="both"/>
        <w:rPr>
          <w:sz w:val="22"/>
          <w:szCs w:val="22"/>
        </w:rPr>
      </w:pPr>
    </w:p>
    <w:p w:rsidR="00B8028E" w:rsidRPr="007A39CB" w:rsidRDefault="00B8028E" w:rsidP="00B8028E">
      <w:pPr>
        <w:numPr>
          <w:ilvl w:val="0"/>
          <w:numId w:val="20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7A39CB">
        <w:rPr>
          <w:sz w:val="22"/>
          <w:szCs w:val="22"/>
        </w:rPr>
        <w:t>Osobami uprawnionymi przez Zamawiającego do kontaktowania się z Wykona</w:t>
      </w:r>
      <w:r>
        <w:rPr>
          <w:sz w:val="22"/>
          <w:szCs w:val="22"/>
        </w:rPr>
        <w:t>wcami są:</w:t>
      </w:r>
    </w:p>
    <w:p w:rsidR="00B8028E" w:rsidRDefault="00B8028E" w:rsidP="00B8028E">
      <w:pPr>
        <w:tabs>
          <w:tab w:val="num" w:pos="567"/>
        </w:tabs>
        <w:ind w:left="567" w:hanging="567"/>
        <w:rPr>
          <w:sz w:val="22"/>
          <w:szCs w:val="22"/>
        </w:rPr>
      </w:pPr>
    </w:p>
    <w:p w:rsidR="00B8028E" w:rsidRDefault="00B8028E" w:rsidP="00B8028E">
      <w:pPr>
        <w:numPr>
          <w:ilvl w:val="1"/>
          <w:numId w:val="17"/>
        </w:numPr>
        <w:tabs>
          <w:tab w:val="clear" w:pos="576"/>
          <w:tab w:val="num" w:pos="1134"/>
        </w:tabs>
        <w:ind w:left="1134" w:hanging="567"/>
        <w:rPr>
          <w:sz w:val="22"/>
          <w:szCs w:val="22"/>
        </w:rPr>
      </w:pPr>
      <w:r w:rsidRPr="007A39CB">
        <w:rPr>
          <w:sz w:val="22"/>
          <w:szCs w:val="22"/>
        </w:rPr>
        <w:t>w sprawach</w:t>
      </w:r>
      <w:r>
        <w:rPr>
          <w:sz w:val="22"/>
          <w:szCs w:val="22"/>
        </w:rPr>
        <w:t xml:space="preserve"> dotyczących przedmiotu zamówienia:</w:t>
      </w:r>
      <w:r w:rsidRPr="007A39CB">
        <w:rPr>
          <w:sz w:val="22"/>
          <w:szCs w:val="22"/>
        </w:rPr>
        <w:br/>
      </w:r>
      <w:r w:rsidRPr="00B97A31">
        <w:rPr>
          <w:b/>
          <w:sz w:val="22"/>
          <w:szCs w:val="22"/>
        </w:rPr>
        <w:t xml:space="preserve">Bernard Rożek </w:t>
      </w:r>
      <w:r>
        <w:rPr>
          <w:b/>
          <w:sz w:val="22"/>
          <w:szCs w:val="22"/>
        </w:rPr>
        <w:t>–</w:t>
      </w:r>
      <w:r w:rsidRPr="00B97A31">
        <w:rPr>
          <w:b/>
          <w:sz w:val="22"/>
          <w:szCs w:val="22"/>
        </w:rPr>
        <w:t xml:space="preserve"> </w:t>
      </w:r>
      <w:r w:rsidRPr="00EB4315">
        <w:rPr>
          <w:b/>
          <w:sz w:val="22"/>
          <w:szCs w:val="22"/>
        </w:rPr>
        <w:t>Kancelaria Brokerska „ROŻEK BROKERS GROUP” – Pełnomocnik Zamawiającego</w:t>
      </w:r>
      <w:r>
        <w:rPr>
          <w:sz w:val="22"/>
          <w:szCs w:val="22"/>
        </w:rPr>
        <w:t xml:space="preserve">, posiadający siedzibę przy </w:t>
      </w:r>
      <w:r w:rsidRPr="00B97A31">
        <w:rPr>
          <w:sz w:val="22"/>
          <w:szCs w:val="22"/>
        </w:rPr>
        <w:t>ul. Dobkiewicza 22,</w:t>
      </w:r>
      <w:r>
        <w:rPr>
          <w:sz w:val="22"/>
          <w:szCs w:val="22"/>
        </w:rPr>
        <w:t xml:space="preserve"> 27-600 Sandomierz</w:t>
      </w:r>
      <w:r>
        <w:rPr>
          <w:sz w:val="22"/>
          <w:szCs w:val="22"/>
        </w:rPr>
        <w:br/>
        <w:t>tel./faks 15</w:t>
      </w:r>
      <w:r w:rsidRPr="00B97A31">
        <w:rPr>
          <w:sz w:val="22"/>
          <w:szCs w:val="22"/>
        </w:rPr>
        <w:t xml:space="preserve"> 833 38 21, kom. 604 451 632 w godz. 9:00 </w:t>
      </w:r>
      <w:r>
        <w:rPr>
          <w:sz w:val="22"/>
          <w:szCs w:val="22"/>
        </w:rPr>
        <w:t>–</w:t>
      </w:r>
      <w:r w:rsidRPr="00B97A31">
        <w:rPr>
          <w:sz w:val="22"/>
          <w:szCs w:val="22"/>
        </w:rPr>
        <w:t xml:space="preserve"> 15:00; e-mail: </w:t>
      </w:r>
      <w:hyperlink r:id="rId9" w:history="1">
        <w:r w:rsidRPr="00B97A31">
          <w:rPr>
            <w:rStyle w:val="Hipercze"/>
            <w:sz w:val="22"/>
            <w:szCs w:val="22"/>
          </w:rPr>
          <w:t>kancelaria@rozek.pl</w:t>
        </w:r>
      </w:hyperlink>
      <w:r w:rsidRPr="00B97A31">
        <w:rPr>
          <w:sz w:val="22"/>
          <w:szCs w:val="22"/>
        </w:rPr>
        <w:t xml:space="preserve"> </w:t>
      </w:r>
    </w:p>
    <w:p w:rsidR="00B8028E" w:rsidRPr="00B97A31" w:rsidRDefault="00B8028E" w:rsidP="00B8028E">
      <w:pPr>
        <w:tabs>
          <w:tab w:val="num" w:pos="1134"/>
        </w:tabs>
        <w:ind w:left="1134" w:hanging="567"/>
        <w:rPr>
          <w:sz w:val="22"/>
          <w:szCs w:val="22"/>
        </w:rPr>
      </w:pPr>
    </w:p>
    <w:p w:rsidR="00B8028E" w:rsidRDefault="00B8028E" w:rsidP="00B8028E">
      <w:pPr>
        <w:numPr>
          <w:ilvl w:val="1"/>
          <w:numId w:val="17"/>
        </w:numPr>
        <w:tabs>
          <w:tab w:val="clear" w:pos="576"/>
          <w:tab w:val="num" w:pos="1134"/>
        </w:tabs>
        <w:ind w:left="1134" w:hanging="567"/>
        <w:rPr>
          <w:sz w:val="22"/>
          <w:szCs w:val="22"/>
        </w:rPr>
      </w:pPr>
      <w:r w:rsidRPr="00B97A31">
        <w:rPr>
          <w:sz w:val="22"/>
          <w:szCs w:val="22"/>
        </w:rPr>
        <w:t>w sprawach dotyczących organizacji przetargu:</w:t>
      </w:r>
    </w:p>
    <w:p w:rsidR="00B8028E" w:rsidRDefault="00B8028E" w:rsidP="00B8028E">
      <w:pPr>
        <w:tabs>
          <w:tab w:val="num" w:pos="1134"/>
        </w:tabs>
        <w:ind w:left="1134"/>
        <w:rPr>
          <w:sz w:val="22"/>
          <w:szCs w:val="22"/>
        </w:rPr>
      </w:pPr>
      <w:r w:rsidRPr="00EB4315">
        <w:rPr>
          <w:b/>
          <w:sz w:val="22"/>
          <w:szCs w:val="22"/>
        </w:rPr>
        <w:t xml:space="preserve">Grzegorz Gawron – Prokurent </w:t>
      </w:r>
      <w:r>
        <w:rPr>
          <w:b/>
          <w:sz w:val="22"/>
          <w:szCs w:val="22"/>
        </w:rPr>
        <w:t xml:space="preserve">Zamawiającego - </w:t>
      </w:r>
      <w:r w:rsidRPr="00EB4315">
        <w:rPr>
          <w:b/>
          <w:sz w:val="22"/>
          <w:szCs w:val="22"/>
        </w:rPr>
        <w:t>PGKiM Sp. z o.o</w:t>
      </w:r>
      <w:r>
        <w:rPr>
          <w:sz w:val="22"/>
          <w:szCs w:val="22"/>
        </w:rPr>
        <w:t>. z siedzibą w Sandomierzu, ul. Przemysłowa 12,</w:t>
      </w:r>
    </w:p>
    <w:p w:rsidR="00B8028E" w:rsidRPr="00C53C5C" w:rsidRDefault="00B8028E" w:rsidP="00B8028E">
      <w:pPr>
        <w:tabs>
          <w:tab w:val="num" w:pos="1134"/>
        </w:tabs>
        <w:ind w:left="1134"/>
        <w:rPr>
          <w:sz w:val="22"/>
          <w:szCs w:val="22"/>
          <w:lang w:val="de-DE"/>
        </w:rPr>
      </w:pPr>
      <w:r>
        <w:rPr>
          <w:sz w:val="22"/>
          <w:szCs w:val="22"/>
        </w:rPr>
        <w:t>tel. 15 832 25 61, w godz. 8:00 – 14:00</w:t>
      </w:r>
      <w:r w:rsidRPr="00B97A31">
        <w:rPr>
          <w:sz w:val="22"/>
          <w:szCs w:val="22"/>
        </w:rPr>
        <w:br/>
      </w:r>
    </w:p>
    <w:p w:rsidR="00B8028E" w:rsidRPr="002A5366" w:rsidRDefault="00B8028E" w:rsidP="00B8028E">
      <w:pPr>
        <w:pStyle w:val="podstawowy"/>
        <w:numPr>
          <w:ilvl w:val="0"/>
          <w:numId w:val="20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</w:rPr>
      </w:pPr>
      <w:r w:rsidRPr="00B97A31">
        <w:rPr>
          <w:rFonts w:ascii="Times New Roman" w:hAnsi="Times New Roman"/>
          <w:szCs w:val="22"/>
        </w:rPr>
        <w:t>Zamawiający</w:t>
      </w:r>
      <w:r>
        <w:rPr>
          <w:rFonts w:ascii="Times New Roman" w:hAnsi="Times New Roman"/>
          <w:szCs w:val="22"/>
        </w:rPr>
        <w:t>/</w:t>
      </w:r>
      <w:r w:rsidRPr="005410AB">
        <w:rPr>
          <w:rFonts w:ascii="Times New Roman" w:hAnsi="Times New Roman"/>
          <w:szCs w:val="22"/>
        </w:rPr>
        <w:t>Pełnomocnik Zamawiającego</w:t>
      </w:r>
      <w:r w:rsidRPr="00B97A31">
        <w:rPr>
          <w:rFonts w:ascii="Times New Roman" w:hAnsi="Times New Roman"/>
          <w:szCs w:val="22"/>
        </w:rPr>
        <w:t xml:space="preserve"> udzieli niezwłocznie odpowiedzi </w:t>
      </w:r>
      <w:r>
        <w:rPr>
          <w:rFonts w:ascii="Times New Roman" w:hAnsi="Times New Roman"/>
          <w:szCs w:val="22"/>
        </w:rPr>
        <w:t xml:space="preserve">na pytania </w:t>
      </w:r>
      <w:r w:rsidRPr="00B97A31">
        <w:rPr>
          <w:rFonts w:ascii="Times New Roman" w:hAnsi="Times New Roman"/>
          <w:szCs w:val="22"/>
        </w:rPr>
        <w:t xml:space="preserve">wszystkim Wykonawcom, którzy pobrali </w:t>
      </w:r>
      <w:r>
        <w:rPr>
          <w:rFonts w:ascii="Times New Roman" w:hAnsi="Times New Roman"/>
          <w:szCs w:val="22"/>
        </w:rPr>
        <w:t>S</w:t>
      </w:r>
      <w:r w:rsidRPr="00B97A31">
        <w:rPr>
          <w:rFonts w:ascii="Times New Roman" w:hAnsi="Times New Roman"/>
          <w:szCs w:val="22"/>
        </w:rPr>
        <w:t xml:space="preserve">pecyfikację </w:t>
      </w:r>
      <w:r>
        <w:rPr>
          <w:rFonts w:ascii="Times New Roman" w:hAnsi="Times New Roman"/>
          <w:szCs w:val="22"/>
        </w:rPr>
        <w:t>I</w:t>
      </w:r>
      <w:r w:rsidRPr="00B97A31">
        <w:rPr>
          <w:rFonts w:ascii="Times New Roman" w:hAnsi="Times New Roman"/>
          <w:szCs w:val="22"/>
        </w:rPr>
        <w:t xml:space="preserve">stotnych </w:t>
      </w:r>
      <w:r>
        <w:rPr>
          <w:rFonts w:ascii="Times New Roman" w:hAnsi="Times New Roman"/>
          <w:szCs w:val="22"/>
        </w:rPr>
        <w:t>W</w:t>
      </w:r>
      <w:r w:rsidRPr="00B97A31">
        <w:rPr>
          <w:rFonts w:ascii="Times New Roman" w:hAnsi="Times New Roman"/>
          <w:szCs w:val="22"/>
        </w:rPr>
        <w:t xml:space="preserve">arunków </w:t>
      </w:r>
      <w:r>
        <w:rPr>
          <w:rFonts w:ascii="Times New Roman" w:hAnsi="Times New Roman"/>
          <w:szCs w:val="22"/>
        </w:rPr>
        <w:t>Z</w:t>
      </w:r>
      <w:r w:rsidRPr="00B97A31">
        <w:rPr>
          <w:rFonts w:ascii="Times New Roman" w:hAnsi="Times New Roman"/>
          <w:szCs w:val="22"/>
        </w:rPr>
        <w:t xml:space="preserve">amówienia </w:t>
      </w:r>
      <w:r w:rsidRPr="002A5366">
        <w:rPr>
          <w:rFonts w:ascii="Times New Roman" w:hAnsi="Times New Roman"/>
        </w:rPr>
        <w:t>jednak nie później niż na 2 dni przed upływem terminu składania ofert, pod warunkiem, że wniosek o wyjaśnienie SIWZ wpłynął do Zamawiającego nie później niż do końca dnia, w którym upływa połowa wyznaczonego terminu składania ofert.</w:t>
      </w:r>
    </w:p>
    <w:p w:rsidR="00B8028E" w:rsidRDefault="00B8028E" w:rsidP="00B8028E">
      <w:pPr>
        <w:pStyle w:val="podstawowy"/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  <w:t>Pytania oraz wyjaśnienia dotyczące treści SIWZ</w:t>
      </w:r>
      <w:r w:rsidRPr="00B97A31">
        <w:rPr>
          <w:rFonts w:ascii="Times New Roman" w:hAnsi="Times New Roman"/>
          <w:szCs w:val="22"/>
        </w:rPr>
        <w:t xml:space="preserve"> zamieszczane będą niezwłocznie na </w:t>
      </w:r>
      <w:r w:rsidRPr="00907029">
        <w:rPr>
          <w:rFonts w:ascii="Times New Roman" w:hAnsi="Times New Roman"/>
          <w:szCs w:val="22"/>
        </w:rPr>
        <w:t>stronie internetowej</w:t>
      </w:r>
      <w:r w:rsidRPr="00907029">
        <w:rPr>
          <w:rFonts w:ascii="Times New Roman" w:hAnsi="Times New Roman"/>
          <w:b/>
          <w:szCs w:val="22"/>
        </w:rPr>
        <w:t xml:space="preserve"> </w:t>
      </w:r>
      <w:hyperlink r:id="rId10" w:history="1">
        <w:r w:rsidRPr="00B547DB">
          <w:rPr>
            <w:rStyle w:val="Hipercze"/>
            <w:b/>
            <w:szCs w:val="22"/>
          </w:rPr>
          <w:t>http://bip.um.sandomierz.pl</w:t>
        </w:r>
      </w:hyperlink>
      <w:r w:rsidRPr="00B547DB">
        <w:rPr>
          <w:rFonts w:ascii="Times New Roman" w:hAnsi="Times New Roman"/>
          <w:b/>
          <w:color w:val="0000FF"/>
          <w:szCs w:val="22"/>
        </w:rPr>
        <w:t xml:space="preserve">  → ZAKRES DZIAŁALNIA URZĘDU MIEJSKIEGO → Spółki prawa handlowego → Ogłoszenia o przetargach</w:t>
      </w:r>
      <w:r>
        <w:rPr>
          <w:rFonts w:ascii="Times New Roman" w:hAnsi="Times New Roman"/>
          <w:b/>
          <w:szCs w:val="22"/>
        </w:rPr>
        <w:t xml:space="preserve"> </w:t>
      </w:r>
      <w:r w:rsidRPr="00907029">
        <w:rPr>
          <w:rFonts w:ascii="Times New Roman" w:hAnsi="Times New Roman"/>
          <w:szCs w:val="22"/>
        </w:rPr>
        <w:t>bez ujawniania źródła zapytania.</w:t>
      </w:r>
    </w:p>
    <w:p w:rsidR="00B8028E" w:rsidRPr="00B97A31" w:rsidRDefault="00B8028E" w:rsidP="00B8028E">
      <w:pPr>
        <w:pStyle w:val="podstawowy"/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</w:p>
    <w:p w:rsidR="00B8028E" w:rsidRPr="005E6BB9" w:rsidRDefault="00B8028E" w:rsidP="00B8028E">
      <w:pPr>
        <w:pStyle w:val="podstawowy"/>
        <w:numPr>
          <w:ilvl w:val="0"/>
          <w:numId w:val="20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 w:rsidRPr="002A5366">
        <w:rPr>
          <w:rFonts w:ascii="Times New Roman" w:hAnsi="Times New Roman"/>
        </w:rPr>
        <w:t xml:space="preserve">Zamawiający zobowiązany jest do powiadomienia wszystkich Wykonawców, którzy pobrali SIWZ </w:t>
      </w:r>
      <w:r w:rsidRPr="002A5366">
        <w:rPr>
          <w:rFonts w:ascii="Times New Roman" w:hAnsi="Times New Roman"/>
        </w:rPr>
        <w:br/>
        <w:t>o ewentualnych zmianach, dotyczących przedmiotu przetargu, wynikłych w trakcie postępowania, a mogących mieć wpływ na rozstrzygnięcie przetargu. Informacja taka zostanie również zamieszczona na stronie internetowej Zamawiającego (podanej w poprzednim punkcie)</w:t>
      </w:r>
      <w:r w:rsidRPr="002A5366">
        <w:rPr>
          <w:rFonts w:ascii="Times New Roman" w:hAnsi="Times New Roman"/>
          <w:b/>
        </w:rPr>
        <w:t>.</w:t>
      </w:r>
    </w:p>
    <w:p w:rsidR="00B8028E" w:rsidRPr="009069B5" w:rsidRDefault="00B8028E" w:rsidP="00B8028E">
      <w:pPr>
        <w:pStyle w:val="podstawowy"/>
        <w:tabs>
          <w:tab w:val="clear" w:pos="113"/>
          <w:tab w:val="clear" w:pos="720"/>
        </w:tabs>
        <w:ind w:left="0" w:firstLine="0"/>
        <w:rPr>
          <w:rFonts w:ascii="Times New Roman" w:hAnsi="Times New Roman"/>
          <w:szCs w:val="22"/>
        </w:rPr>
      </w:pPr>
    </w:p>
    <w:p w:rsidR="00B8028E" w:rsidRDefault="00B8028E" w:rsidP="00B8028E">
      <w:pPr>
        <w:numPr>
          <w:ilvl w:val="0"/>
          <w:numId w:val="20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9069B5">
        <w:rPr>
          <w:sz w:val="22"/>
          <w:szCs w:val="22"/>
        </w:rPr>
        <w:t>Jeżeli zmiana treści SIWZ prowadzi do zmiany treści ogłoszenia o zamówieniu, zamawiający zamieszcza ogłoszenie o zmianie ogłoszenia w Biuletynie Zamówień Publicznych</w:t>
      </w:r>
      <w:r>
        <w:rPr>
          <w:sz w:val="22"/>
          <w:szCs w:val="22"/>
        </w:rPr>
        <w:t>.</w:t>
      </w:r>
    </w:p>
    <w:p w:rsidR="00B8028E" w:rsidRPr="009069B5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numPr>
          <w:ilvl w:val="0"/>
          <w:numId w:val="20"/>
        </w:numPr>
        <w:tabs>
          <w:tab w:val="clear" w:pos="720"/>
          <w:tab w:val="num" w:pos="567"/>
        </w:tabs>
        <w:ind w:left="567" w:hanging="567"/>
        <w:jc w:val="both"/>
        <w:rPr>
          <w:sz w:val="22"/>
          <w:szCs w:val="22"/>
        </w:rPr>
      </w:pPr>
      <w:r w:rsidRPr="009069B5">
        <w:rPr>
          <w:sz w:val="22"/>
          <w:szCs w:val="22"/>
        </w:rPr>
        <w:t xml:space="preserve">Jeżeli w wyniku zmiany treści SIWZ nie prowadzącej do zmiany treści ogłoszenia </w:t>
      </w:r>
      <w:r w:rsidRPr="009069B5">
        <w:rPr>
          <w:sz w:val="22"/>
          <w:szCs w:val="22"/>
        </w:rPr>
        <w:br/>
        <w:t>o zamówienie jest niezbędny dodatkowy czas na wprowadzenie zmian w ofertach, zamawiający przedłuży termin składania ofert informując o tym wykonawców, którym przekazano SIWZ oraz zamieści tę informację na stronie internetowej, na której SIWZ jest udostępniona.</w:t>
      </w:r>
    </w:p>
    <w:p w:rsidR="00B8028E" w:rsidRPr="009069B5" w:rsidRDefault="00B8028E" w:rsidP="00B8028E">
      <w:pPr>
        <w:jc w:val="both"/>
        <w:rPr>
          <w:sz w:val="22"/>
          <w:szCs w:val="22"/>
        </w:rPr>
      </w:pPr>
    </w:p>
    <w:p w:rsidR="00B8028E" w:rsidRPr="002A5366" w:rsidRDefault="00B8028E" w:rsidP="00B8028E">
      <w:pPr>
        <w:pStyle w:val="podstawowy"/>
        <w:numPr>
          <w:ilvl w:val="0"/>
          <w:numId w:val="20"/>
        </w:numPr>
        <w:tabs>
          <w:tab w:val="clear" w:pos="113"/>
          <w:tab w:val="clear" w:pos="720"/>
          <w:tab w:val="num" w:pos="567"/>
        </w:tabs>
        <w:ind w:left="567" w:hanging="567"/>
        <w:rPr>
          <w:rFonts w:ascii="Times New Roman" w:hAnsi="Times New Roman"/>
          <w:szCs w:val="22"/>
        </w:rPr>
      </w:pPr>
      <w:r w:rsidRPr="002A5366">
        <w:rPr>
          <w:rFonts w:ascii="Times New Roman" w:hAnsi="Times New Roman"/>
        </w:rPr>
        <w:t>Zamawiający nie przewiduje zwołania zebrania wykonawców w celu wyjaśnienia  ewentualnych wątpliwości dotyczących SIWZ.</w:t>
      </w:r>
    </w:p>
    <w:p w:rsidR="00B8028E" w:rsidRDefault="00B8028E" w:rsidP="00B8028E">
      <w:pPr>
        <w:widowControl w:val="0"/>
        <w:tabs>
          <w:tab w:val="num" w:pos="426"/>
        </w:tabs>
        <w:ind w:left="426" w:hanging="426"/>
        <w:rPr>
          <w:b/>
          <w:sz w:val="22"/>
          <w:szCs w:val="22"/>
          <w:u w:val="single"/>
        </w:rPr>
      </w:pPr>
    </w:p>
    <w:p w:rsidR="00B8028E" w:rsidRPr="00A00881" w:rsidRDefault="00B8028E" w:rsidP="00B8028E">
      <w:pPr>
        <w:numPr>
          <w:ilvl w:val="2"/>
          <w:numId w:val="3"/>
        </w:numPr>
        <w:tabs>
          <w:tab w:val="clear" w:pos="2520"/>
          <w:tab w:val="num" w:pos="426"/>
        </w:tabs>
        <w:ind w:hanging="2520"/>
        <w:jc w:val="both"/>
        <w:rPr>
          <w:b/>
          <w:sz w:val="22"/>
          <w:szCs w:val="22"/>
          <w:u w:val="single"/>
        </w:rPr>
      </w:pPr>
      <w:r w:rsidRPr="00A00881">
        <w:rPr>
          <w:b/>
          <w:sz w:val="22"/>
          <w:szCs w:val="22"/>
          <w:u w:val="single"/>
        </w:rPr>
        <w:t>Wymagania dotyczące wadium.</w:t>
      </w:r>
    </w:p>
    <w:p w:rsidR="00B8028E" w:rsidRDefault="00B8028E" w:rsidP="00B8028E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ind w:left="426"/>
        <w:jc w:val="both"/>
        <w:rPr>
          <w:sz w:val="22"/>
          <w:szCs w:val="22"/>
        </w:rPr>
      </w:pPr>
      <w:r w:rsidRPr="000B2E21">
        <w:rPr>
          <w:sz w:val="22"/>
          <w:szCs w:val="22"/>
        </w:rPr>
        <w:t>Do przetargu nie wymaga się wpłacenia wadium</w:t>
      </w:r>
      <w:r>
        <w:rPr>
          <w:sz w:val="22"/>
          <w:szCs w:val="22"/>
        </w:rPr>
        <w:t>, do żadnej Części Zamówienia</w:t>
      </w:r>
      <w:r w:rsidRPr="000B2E21">
        <w:rPr>
          <w:sz w:val="22"/>
          <w:szCs w:val="22"/>
        </w:rPr>
        <w:t>.</w:t>
      </w:r>
    </w:p>
    <w:p w:rsidR="00B8028E" w:rsidRDefault="00B8028E" w:rsidP="00B8028E">
      <w:pPr>
        <w:widowControl w:val="0"/>
        <w:tabs>
          <w:tab w:val="left" w:pos="709"/>
        </w:tabs>
        <w:autoSpaceDE w:val="0"/>
        <w:autoSpaceDN w:val="0"/>
        <w:rPr>
          <w:b/>
          <w:sz w:val="22"/>
          <w:szCs w:val="22"/>
          <w:u w:val="single"/>
        </w:rPr>
      </w:pPr>
    </w:p>
    <w:p w:rsidR="00B8028E" w:rsidRDefault="00B8028E" w:rsidP="00B8028E">
      <w:pPr>
        <w:widowControl w:val="0"/>
        <w:tabs>
          <w:tab w:val="left" w:pos="709"/>
        </w:tabs>
        <w:autoSpaceDE w:val="0"/>
        <w:autoSpaceDN w:val="0"/>
        <w:rPr>
          <w:b/>
          <w:sz w:val="22"/>
          <w:szCs w:val="22"/>
          <w:u w:val="single"/>
        </w:rPr>
      </w:pPr>
    </w:p>
    <w:p w:rsidR="00B8028E" w:rsidRDefault="00B8028E" w:rsidP="00B8028E">
      <w:pPr>
        <w:widowControl w:val="0"/>
        <w:tabs>
          <w:tab w:val="left" w:pos="709"/>
        </w:tabs>
        <w:autoSpaceDE w:val="0"/>
        <w:autoSpaceDN w:val="0"/>
        <w:ind w:left="426" w:hanging="426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X.</w:t>
      </w:r>
      <w:r>
        <w:rPr>
          <w:b/>
          <w:sz w:val="22"/>
          <w:szCs w:val="22"/>
          <w:u w:val="single"/>
        </w:rPr>
        <w:tab/>
      </w:r>
      <w:r w:rsidRPr="00B97A31">
        <w:rPr>
          <w:b/>
          <w:sz w:val="22"/>
          <w:szCs w:val="22"/>
          <w:u w:val="single"/>
        </w:rPr>
        <w:t>Termin związania ofertą</w:t>
      </w:r>
      <w:r w:rsidRPr="00B97A31">
        <w:rPr>
          <w:b/>
          <w:sz w:val="22"/>
          <w:szCs w:val="22"/>
          <w:u w:val="single"/>
        </w:rPr>
        <w:cr/>
      </w:r>
    </w:p>
    <w:p w:rsidR="00B8028E" w:rsidRDefault="00B8028E" w:rsidP="00B8028E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Wykonawcy</w:t>
      </w:r>
      <w:r w:rsidRPr="007A39CB">
        <w:rPr>
          <w:sz w:val="22"/>
          <w:szCs w:val="22"/>
        </w:rPr>
        <w:t xml:space="preserve"> pozostają związani ofertą przez okres </w:t>
      </w:r>
      <w:r w:rsidRPr="007A39CB">
        <w:rPr>
          <w:b/>
          <w:sz w:val="22"/>
          <w:szCs w:val="22"/>
        </w:rPr>
        <w:t>30 dni</w:t>
      </w:r>
      <w:r w:rsidRPr="007A39CB">
        <w:rPr>
          <w:sz w:val="22"/>
          <w:szCs w:val="22"/>
        </w:rPr>
        <w:t xml:space="preserve"> od upływu terminu do składania ofert</w:t>
      </w:r>
      <w:r>
        <w:rPr>
          <w:sz w:val="22"/>
          <w:szCs w:val="22"/>
        </w:rPr>
        <w:t xml:space="preserve"> (dotyczy każdej Części Zamówienia). </w:t>
      </w:r>
    </w:p>
    <w:p w:rsidR="00B8028E" w:rsidRPr="002A5366" w:rsidRDefault="00B8028E" w:rsidP="00B8028E">
      <w:pPr>
        <w:ind w:left="284"/>
        <w:jc w:val="both"/>
        <w:rPr>
          <w:sz w:val="22"/>
          <w:szCs w:val="22"/>
        </w:rPr>
      </w:pPr>
      <w:r w:rsidRPr="002A5366">
        <w:rPr>
          <w:sz w:val="22"/>
          <w:szCs w:val="22"/>
        </w:rPr>
        <w:t>Wykonawca samodzielnie lub na wniosek Zamawiającego może przedłużyć termin związania ofertą, w tym że Zamawiający może tylko raz, na co najmniej 3 dni przed upływem terminu związania ofertą, zwrócić się do Wykonawcy o wyrażenie zgodny na przedłużenie tego terminu o oznaczony okres, nie dłużej jednak niż 60 dni.</w:t>
      </w:r>
    </w:p>
    <w:p w:rsidR="00B8028E" w:rsidRPr="002124D8" w:rsidRDefault="00B8028E" w:rsidP="00B8028E">
      <w:pPr>
        <w:widowControl w:val="0"/>
        <w:tabs>
          <w:tab w:val="left" w:pos="709"/>
        </w:tabs>
        <w:autoSpaceDE w:val="0"/>
        <w:autoSpaceDN w:val="0"/>
        <w:ind w:left="426" w:hanging="426"/>
        <w:rPr>
          <w:b/>
          <w:sz w:val="22"/>
          <w:szCs w:val="22"/>
          <w:u w:val="single"/>
        </w:rPr>
      </w:pPr>
    </w:p>
    <w:p w:rsidR="00B8028E" w:rsidRDefault="00B8028E" w:rsidP="00B8028E">
      <w:pPr>
        <w:widowControl w:val="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XI</w:t>
      </w:r>
      <w:r w:rsidRPr="00B97A31">
        <w:rPr>
          <w:b/>
          <w:sz w:val="22"/>
          <w:szCs w:val="22"/>
          <w:u w:val="single"/>
        </w:rPr>
        <w:t xml:space="preserve">. Opis </w:t>
      </w:r>
      <w:r>
        <w:rPr>
          <w:b/>
          <w:sz w:val="22"/>
          <w:szCs w:val="22"/>
          <w:u w:val="single"/>
        </w:rPr>
        <w:t xml:space="preserve">sposobu </w:t>
      </w:r>
      <w:r w:rsidRPr="00B97A31">
        <w:rPr>
          <w:b/>
          <w:sz w:val="22"/>
          <w:szCs w:val="22"/>
          <w:u w:val="single"/>
        </w:rPr>
        <w:t>przygotowania oferty</w:t>
      </w:r>
    </w:p>
    <w:p w:rsidR="00B8028E" w:rsidRDefault="00B8028E" w:rsidP="00B8028E">
      <w:pPr>
        <w:widowControl w:val="0"/>
        <w:rPr>
          <w:b/>
          <w:sz w:val="22"/>
          <w:szCs w:val="22"/>
          <w:u w:val="single"/>
        </w:rPr>
      </w:pPr>
    </w:p>
    <w:p w:rsidR="00B8028E" w:rsidRPr="00280768" w:rsidRDefault="00B8028E" w:rsidP="00B8028E">
      <w:pPr>
        <w:widowControl w:val="0"/>
        <w:rPr>
          <w:b/>
          <w:sz w:val="22"/>
          <w:szCs w:val="22"/>
        </w:rPr>
      </w:pPr>
      <w:r w:rsidRPr="00280768">
        <w:rPr>
          <w:b/>
          <w:sz w:val="22"/>
          <w:szCs w:val="22"/>
        </w:rPr>
        <w:t>UWAGA: Poniższy opis sposobu przygotowania oferty dotyczy każdej Części Zamówienia.</w:t>
      </w:r>
    </w:p>
    <w:p w:rsidR="00B8028E" w:rsidRDefault="00B8028E" w:rsidP="00B8028E">
      <w:pPr>
        <w:widowControl w:val="0"/>
        <w:rPr>
          <w:b/>
          <w:sz w:val="22"/>
          <w:szCs w:val="22"/>
          <w:u w:val="single"/>
        </w:rPr>
      </w:pP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Wykonawca winien zapoznać się ze wszystkimi rozdziałami składającymi się na SIWZ</w:t>
      </w:r>
      <w:r>
        <w:rPr>
          <w:sz w:val="22"/>
          <w:szCs w:val="22"/>
        </w:rPr>
        <w:t xml:space="preserve"> i przygotować ofertę zgodnie z wymaganiami określonymi w tym dokumencie</w:t>
      </w:r>
      <w:r w:rsidRPr="00B97A31">
        <w:rPr>
          <w:sz w:val="22"/>
          <w:szCs w:val="22"/>
        </w:rPr>
        <w:t>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załączniki do SIWZ powinny zostać wypełnione przez Wykonawcę bez wyjątku i ściśle – bez dokonywania w nich zmian – według warunków i postanowień zawartych w SIWZ.</w:t>
      </w:r>
    </w:p>
    <w:p w:rsidR="00B8028E" w:rsidRPr="00A00881" w:rsidRDefault="00B8028E" w:rsidP="00B8028E">
      <w:pPr>
        <w:tabs>
          <w:tab w:val="num" w:pos="567"/>
        </w:tabs>
        <w:jc w:val="both"/>
        <w:rPr>
          <w:sz w:val="22"/>
          <w:szCs w:val="22"/>
        </w:rPr>
      </w:pPr>
    </w:p>
    <w:p w:rsidR="00B8028E" w:rsidRDefault="00B8028E" w:rsidP="00B8028E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B97A31">
        <w:rPr>
          <w:sz w:val="22"/>
          <w:szCs w:val="22"/>
        </w:rPr>
        <w:t xml:space="preserve">. 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Wykonawca ponosi wszelkie koszty związane z przygotowaniem i złożeniem oferty. </w:t>
      </w:r>
    </w:p>
    <w:p w:rsidR="00B8028E" w:rsidRPr="00B97A31" w:rsidRDefault="00B8028E" w:rsidP="00B8028E">
      <w:pPr>
        <w:widowControl w:val="0"/>
        <w:rPr>
          <w:b/>
          <w:sz w:val="22"/>
          <w:szCs w:val="22"/>
          <w:u w:val="single"/>
        </w:rPr>
      </w:pPr>
    </w:p>
    <w:p w:rsidR="00B8028E" w:rsidRPr="00B97A31" w:rsidRDefault="00B8028E" w:rsidP="00B8028E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Przygotowanie oferty</w:t>
      </w:r>
    </w:p>
    <w:p w:rsidR="00B8028E" w:rsidRDefault="00B8028E" w:rsidP="00B8028E">
      <w:p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4.1.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Wykonawca może złożyć w prowadzonym postępowaniu wyłącznie jedną ofertę</w:t>
      </w:r>
      <w:r>
        <w:rPr>
          <w:sz w:val="22"/>
          <w:szCs w:val="22"/>
        </w:rPr>
        <w:t>.</w:t>
      </w:r>
      <w:r w:rsidRPr="00D8221E">
        <w:rPr>
          <w:sz w:val="22"/>
          <w:szCs w:val="22"/>
        </w:rPr>
        <w:t xml:space="preserve"> </w:t>
      </w:r>
      <w:r w:rsidRPr="00A00881">
        <w:rPr>
          <w:sz w:val="22"/>
          <w:szCs w:val="22"/>
        </w:rPr>
        <w:t>W przypadku złożenia przez Wykonawcę więcej niż jednej oferty – wszystkie oferty tego Wykonawcy zostaną przez Zamawiającego odrzucone</w:t>
      </w:r>
      <w:r>
        <w:rPr>
          <w:sz w:val="22"/>
          <w:szCs w:val="22"/>
        </w:rPr>
        <w:t>.</w:t>
      </w:r>
    </w:p>
    <w:p w:rsidR="00B8028E" w:rsidRDefault="00B8028E" w:rsidP="00B8028E">
      <w:pPr>
        <w:ind w:left="426"/>
        <w:jc w:val="both"/>
        <w:rPr>
          <w:sz w:val="22"/>
          <w:szCs w:val="22"/>
        </w:rPr>
      </w:pPr>
    </w:p>
    <w:p w:rsidR="00B8028E" w:rsidRDefault="00B8028E" w:rsidP="00B8028E">
      <w:p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4.2.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Oferta musi być napisana czytelnie, w języku polskim</w:t>
      </w:r>
      <w:r w:rsidRPr="009069B5">
        <w:rPr>
          <w:sz w:val="22"/>
          <w:szCs w:val="22"/>
        </w:rPr>
        <w:t>, z zachowaniem formy pisemnej bez użycia ścieralnego nośnika pisma, np. ołówka, pod rygorem odrzucenia oferty (wskazany jest maszynopis lub wydruk komputerowy</w:t>
      </w:r>
      <w:r>
        <w:rPr>
          <w:sz w:val="22"/>
          <w:szCs w:val="22"/>
        </w:rPr>
        <w:t>)</w:t>
      </w:r>
      <w:r w:rsidRPr="00B97A31">
        <w:rPr>
          <w:sz w:val="22"/>
          <w:szCs w:val="22"/>
        </w:rPr>
        <w:t>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4.3.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stronice oferty powinny być parafowane przez upoważnionego przedstawiciela Wykonawcy, zgodnie z formą reprezentacji Wykonawcy, określoną w rejestrze handlowym lub innym dokumencie, właściwym dla formy organizacyjnej Wykonawcy.</w:t>
      </w:r>
    </w:p>
    <w:p w:rsidR="00B8028E" w:rsidRDefault="00B8028E" w:rsidP="00B8028E">
      <w:pPr>
        <w:tabs>
          <w:tab w:val="left" w:pos="851"/>
        </w:tabs>
        <w:ind w:left="426"/>
        <w:jc w:val="both"/>
        <w:rPr>
          <w:sz w:val="22"/>
          <w:szCs w:val="22"/>
        </w:rPr>
      </w:pPr>
    </w:p>
    <w:p w:rsidR="00B8028E" w:rsidRDefault="00B8028E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4.4.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Jeżeli oferta i załączniki zostaną podpisane przez upoważnionego przedstawiciela </w:t>
      </w:r>
      <w:r>
        <w:rPr>
          <w:sz w:val="22"/>
          <w:szCs w:val="22"/>
        </w:rPr>
        <w:t>W</w:t>
      </w:r>
      <w:r w:rsidRPr="00B97A31">
        <w:rPr>
          <w:sz w:val="22"/>
          <w:szCs w:val="22"/>
        </w:rPr>
        <w:t>ykonawcy, należy dołączyć właściwe umocowanie prawne.</w:t>
      </w:r>
    </w:p>
    <w:p w:rsidR="00B8028E" w:rsidRDefault="00B8028E" w:rsidP="00B8028E">
      <w:pPr>
        <w:tabs>
          <w:tab w:val="left" w:pos="851"/>
        </w:tabs>
        <w:jc w:val="both"/>
        <w:rPr>
          <w:sz w:val="22"/>
          <w:szCs w:val="22"/>
        </w:rPr>
      </w:pPr>
    </w:p>
    <w:p w:rsidR="00B8028E" w:rsidRPr="009069B5" w:rsidRDefault="00B8028E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 w:rsidRPr="009069B5">
        <w:rPr>
          <w:sz w:val="22"/>
          <w:szCs w:val="22"/>
        </w:rPr>
        <w:t>4.5.</w:t>
      </w:r>
      <w:r w:rsidRPr="009069B5">
        <w:rPr>
          <w:sz w:val="22"/>
          <w:szCs w:val="22"/>
        </w:rPr>
        <w:tab/>
        <w:t xml:space="preserve">Ofertę składaną przez podmioty wspólnie ubiegające się o udzielenie zamówienia (konsorcjum)     podpisują wszyscy wykonawcy lub ustanowiony pełnomocnik </w:t>
      </w:r>
    </w:p>
    <w:p w:rsidR="00B8028E" w:rsidRDefault="00B8028E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B8028E" w:rsidRDefault="00B8028E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4.6. </w:t>
      </w:r>
      <w:r w:rsidRPr="00B97A31">
        <w:rPr>
          <w:sz w:val="22"/>
          <w:szCs w:val="22"/>
        </w:rPr>
        <w:t xml:space="preserve">Oferta powinna zawierać wszystkie wymagane dokumenty, oświadczenia i załączniki, o których mowa </w:t>
      </w:r>
      <w:r w:rsidRPr="00B97A31">
        <w:rPr>
          <w:sz w:val="22"/>
          <w:szCs w:val="22"/>
        </w:rPr>
        <w:br/>
        <w:t xml:space="preserve">w treści niniejszej </w:t>
      </w:r>
      <w:r w:rsidRPr="007A39CB">
        <w:rPr>
          <w:caps/>
          <w:sz w:val="22"/>
          <w:szCs w:val="22"/>
        </w:rPr>
        <w:t>s</w:t>
      </w:r>
      <w:r w:rsidRPr="00B97A31">
        <w:rPr>
          <w:sz w:val="22"/>
          <w:szCs w:val="22"/>
        </w:rPr>
        <w:t>pecyfikacji.</w:t>
      </w:r>
    </w:p>
    <w:p w:rsidR="00B8028E" w:rsidRDefault="00B8028E" w:rsidP="00B8028E">
      <w:pPr>
        <w:tabs>
          <w:tab w:val="left" w:pos="851"/>
        </w:tabs>
        <w:jc w:val="both"/>
        <w:rPr>
          <w:sz w:val="22"/>
          <w:szCs w:val="22"/>
        </w:rPr>
      </w:pPr>
    </w:p>
    <w:p w:rsidR="00B8028E" w:rsidRDefault="00B8028E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4.7.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Dokumenty powinny być sporządzone zgodnie z zaleceniami oraz przedstawionymi przez </w:t>
      </w:r>
      <w:r w:rsidRPr="007A39CB">
        <w:rPr>
          <w:caps/>
          <w:sz w:val="22"/>
          <w:szCs w:val="22"/>
        </w:rPr>
        <w:t>z</w:t>
      </w:r>
      <w:r w:rsidRPr="00B97A31">
        <w:rPr>
          <w:sz w:val="22"/>
          <w:szCs w:val="22"/>
        </w:rPr>
        <w:t xml:space="preserve">amawiającego wzorcami </w:t>
      </w:r>
      <w:r>
        <w:rPr>
          <w:sz w:val="22"/>
          <w:szCs w:val="22"/>
        </w:rPr>
        <w:t>–</w:t>
      </w:r>
      <w:r w:rsidRPr="00B97A31">
        <w:rPr>
          <w:sz w:val="22"/>
          <w:szCs w:val="22"/>
        </w:rPr>
        <w:t xml:space="preserve"> załącznikami, a w szczególności zawierać wszystkie informacje oraz dane.</w:t>
      </w:r>
    </w:p>
    <w:p w:rsidR="00B8028E" w:rsidRDefault="00B8028E" w:rsidP="00B8028E">
      <w:pPr>
        <w:tabs>
          <w:tab w:val="left" w:pos="851"/>
        </w:tabs>
        <w:jc w:val="both"/>
        <w:rPr>
          <w:sz w:val="22"/>
          <w:szCs w:val="22"/>
        </w:rPr>
      </w:pPr>
    </w:p>
    <w:p w:rsidR="00B8028E" w:rsidRDefault="00B8028E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4.8.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 xml:space="preserve">Poprawki w ofercie muszą być naniesione czytelnie oraz opatrzone </w:t>
      </w:r>
      <w:r>
        <w:rPr>
          <w:sz w:val="22"/>
          <w:szCs w:val="22"/>
        </w:rPr>
        <w:t xml:space="preserve">parafką </w:t>
      </w:r>
      <w:r w:rsidRPr="00B97A31">
        <w:rPr>
          <w:sz w:val="22"/>
          <w:szCs w:val="22"/>
        </w:rPr>
        <w:t>osoby podpisującej ofertę.</w:t>
      </w:r>
    </w:p>
    <w:p w:rsidR="00B8028E" w:rsidRDefault="00B8028E" w:rsidP="00B8028E">
      <w:pPr>
        <w:tabs>
          <w:tab w:val="left" w:pos="851"/>
        </w:tabs>
        <w:jc w:val="both"/>
        <w:rPr>
          <w:sz w:val="22"/>
          <w:szCs w:val="22"/>
        </w:rPr>
      </w:pPr>
    </w:p>
    <w:p w:rsidR="00B8028E" w:rsidRDefault="00B8028E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4.9.</w:t>
      </w:r>
      <w:r>
        <w:rPr>
          <w:sz w:val="22"/>
          <w:szCs w:val="22"/>
        </w:rPr>
        <w:tab/>
      </w:r>
      <w:r w:rsidRPr="00B97A31">
        <w:rPr>
          <w:sz w:val="22"/>
          <w:szCs w:val="22"/>
        </w:rPr>
        <w:t>Wszystkie stronice oferty powinny być ponumerowane oraz spięte (zszyte) w sposób zapobiegający możliwości dekompletacji zawartości oferty</w:t>
      </w:r>
    </w:p>
    <w:p w:rsidR="00BE1137" w:rsidRDefault="00BE1137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BE1137" w:rsidRDefault="00BE1137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BE1137" w:rsidRDefault="00BE1137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BE1137" w:rsidRDefault="00BE1137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BE1137" w:rsidRDefault="00BE1137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BE1137" w:rsidRDefault="00BE1137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BE1137" w:rsidRPr="00B97A31" w:rsidRDefault="00BE1137" w:rsidP="00B8028E">
      <w:pPr>
        <w:tabs>
          <w:tab w:val="left" w:pos="851"/>
        </w:tabs>
        <w:ind w:left="851" w:hanging="425"/>
        <w:jc w:val="both"/>
        <w:rPr>
          <w:sz w:val="22"/>
          <w:szCs w:val="22"/>
        </w:rPr>
      </w:pPr>
    </w:p>
    <w:p w:rsidR="00B8028E" w:rsidRPr="00B97A31" w:rsidRDefault="00B8028E" w:rsidP="00B8028E">
      <w:pPr>
        <w:widowControl w:val="0"/>
        <w:ind w:left="426" w:hanging="426"/>
        <w:rPr>
          <w:b/>
          <w:sz w:val="22"/>
          <w:szCs w:val="22"/>
        </w:rPr>
      </w:pPr>
    </w:p>
    <w:p w:rsidR="00B8028E" w:rsidRPr="007A39CB" w:rsidRDefault="00B8028E" w:rsidP="00B8028E">
      <w:pPr>
        <w:widowControl w:val="0"/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</w:t>
      </w:r>
      <w:r>
        <w:rPr>
          <w:sz w:val="22"/>
          <w:szCs w:val="22"/>
        </w:rPr>
        <w:tab/>
      </w:r>
      <w:r w:rsidRPr="007A39CB">
        <w:rPr>
          <w:sz w:val="22"/>
          <w:szCs w:val="22"/>
        </w:rPr>
        <w:t xml:space="preserve">Ofertę należy złożyć w </w:t>
      </w:r>
      <w:r>
        <w:rPr>
          <w:sz w:val="22"/>
          <w:szCs w:val="22"/>
        </w:rPr>
        <w:t xml:space="preserve">zamkniętej kopercie, która powinna </w:t>
      </w:r>
      <w:r w:rsidRPr="007A39CB">
        <w:rPr>
          <w:sz w:val="22"/>
          <w:szCs w:val="22"/>
        </w:rPr>
        <w:t xml:space="preserve">być </w:t>
      </w:r>
      <w:r w:rsidRPr="008C41F9">
        <w:rPr>
          <w:sz w:val="22"/>
          <w:szCs w:val="22"/>
        </w:rPr>
        <w:t>podpisana</w:t>
      </w:r>
      <w:r w:rsidRPr="007A39CB">
        <w:rPr>
          <w:sz w:val="22"/>
          <w:szCs w:val="22"/>
        </w:rPr>
        <w:t xml:space="preserve"> wg wzoru: </w:t>
      </w:r>
    </w:p>
    <w:p w:rsidR="00B8028E" w:rsidRDefault="00B8028E" w:rsidP="00B8028E">
      <w:pPr>
        <w:widowControl w:val="0"/>
        <w:ind w:left="426"/>
        <w:rPr>
          <w:sz w:val="10"/>
          <w:szCs w:val="10"/>
        </w:rPr>
      </w:pPr>
    </w:p>
    <w:p w:rsidR="00B8028E" w:rsidRDefault="00B8028E" w:rsidP="00B8028E">
      <w:pPr>
        <w:widowControl w:val="0"/>
        <w:ind w:left="426"/>
        <w:rPr>
          <w:sz w:val="10"/>
          <w:szCs w:val="10"/>
        </w:rPr>
      </w:pPr>
    </w:p>
    <w:p w:rsidR="00B8028E" w:rsidRDefault="00B8028E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</w:rPr>
      </w:pPr>
    </w:p>
    <w:p w:rsidR="00B8028E" w:rsidRPr="00357352" w:rsidRDefault="00B8028E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i/>
          <w:sz w:val="22"/>
          <w:szCs w:val="22"/>
        </w:rPr>
      </w:pPr>
      <w:r w:rsidRPr="00357352">
        <w:rPr>
          <w:i/>
          <w:sz w:val="22"/>
          <w:szCs w:val="22"/>
        </w:rPr>
        <w:t>Nazwa i dane teleadresowe Wykonawcy</w:t>
      </w:r>
    </w:p>
    <w:p w:rsidR="00B8028E" w:rsidRPr="00B97A31" w:rsidRDefault="00B8028E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3375"/>
        </w:tabs>
        <w:ind w:left="567"/>
        <w:rPr>
          <w:sz w:val="22"/>
          <w:szCs w:val="22"/>
        </w:rPr>
      </w:pPr>
      <w:r>
        <w:rPr>
          <w:sz w:val="22"/>
          <w:szCs w:val="22"/>
        </w:rPr>
        <w:tab/>
      </w:r>
    </w:p>
    <w:p w:rsidR="00B8028E" w:rsidRPr="00841B7D" w:rsidRDefault="00B8028E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smallCaps/>
          <w:sz w:val="22"/>
          <w:szCs w:val="22"/>
        </w:rPr>
      </w:pPr>
      <w:r w:rsidRPr="00841B7D">
        <w:rPr>
          <w:b/>
          <w:smallCaps/>
          <w:sz w:val="22"/>
          <w:szCs w:val="22"/>
        </w:rPr>
        <w:t xml:space="preserve">Oferta </w:t>
      </w:r>
    </w:p>
    <w:p w:rsidR="00B8028E" w:rsidRPr="00B97A31" w:rsidRDefault="00B8028E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 p</w:t>
      </w:r>
      <w:r w:rsidRPr="00B97A31">
        <w:rPr>
          <w:b/>
          <w:sz w:val="22"/>
          <w:szCs w:val="22"/>
        </w:rPr>
        <w:t>rzetarg</w:t>
      </w:r>
      <w:r>
        <w:rPr>
          <w:b/>
          <w:sz w:val="22"/>
          <w:szCs w:val="22"/>
        </w:rPr>
        <w:t>u</w:t>
      </w:r>
      <w:r w:rsidRPr="00B97A31">
        <w:rPr>
          <w:b/>
          <w:sz w:val="22"/>
          <w:szCs w:val="22"/>
        </w:rPr>
        <w:t xml:space="preserve"> nieograniczony na:</w:t>
      </w:r>
    </w:p>
    <w:p w:rsidR="00B8028E" w:rsidRDefault="00B8028E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bCs/>
          <w:i/>
          <w:iCs/>
          <w:sz w:val="22"/>
          <w:szCs w:val="22"/>
        </w:rPr>
      </w:pPr>
      <w:r w:rsidRPr="00B97A31">
        <w:rPr>
          <w:b/>
          <w:bCs/>
          <w:i/>
          <w:iCs/>
          <w:sz w:val="22"/>
          <w:szCs w:val="22"/>
        </w:rPr>
        <w:t>“Kompleksowe ubezpieczenie</w:t>
      </w:r>
      <w:r>
        <w:rPr>
          <w:b/>
          <w:bCs/>
          <w:i/>
          <w:iCs/>
          <w:sz w:val="22"/>
          <w:szCs w:val="22"/>
        </w:rPr>
        <w:t xml:space="preserve"> mienia i odpowiedzialności Przedsiębiorstwa Gospodarki Komunalnej i Mieszkaniowej w Sandomierzu Sp. z o.o.”</w:t>
      </w:r>
      <w:r w:rsidRPr="00B97A31">
        <w:rPr>
          <w:b/>
          <w:bCs/>
          <w:i/>
          <w:iCs/>
          <w:sz w:val="22"/>
          <w:szCs w:val="22"/>
        </w:rPr>
        <w:t>,</w:t>
      </w:r>
    </w:p>
    <w:p w:rsidR="00B8028E" w:rsidRPr="00B97A31" w:rsidRDefault="00B8028E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jc w:val="center"/>
        <w:rPr>
          <w:b/>
          <w:sz w:val="22"/>
          <w:szCs w:val="22"/>
        </w:rPr>
      </w:pPr>
      <w:r w:rsidRPr="00B97A31">
        <w:rPr>
          <w:b/>
          <w:sz w:val="22"/>
          <w:szCs w:val="22"/>
        </w:rPr>
        <w:t xml:space="preserve"> </w:t>
      </w:r>
      <w:r w:rsidRPr="00BE1137">
        <w:rPr>
          <w:b/>
          <w:sz w:val="22"/>
          <w:szCs w:val="22"/>
        </w:rPr>
        <w:t>Numer Sprawy:</w:t>
      </w:r>
      <w:r w:rsidRPr="00B97A31">
        <w:rPr>
          <w:b/>
          <w:sz w:val="22"/>
          <w:szCs w:val="22"/>
        </w:rPr>
        <w:t xml:space="preserve"> </w:t>
      </w:r>
      <w:r w:rsidR="00BE1137">
        <w:rPr>
          <w:b/>
          <w:sz w:val="22"/>
          <w:szCs w:val="22"/>
        </w:rPr>
        <w:t>T I /328/2012</w:t>
      </w:r>
    </w:p>
    <w:p w:rsidR="00B8028E" w:rsidRDefault="00B8028E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</w:rPr>
      </w:pPr>
      <w:r w:rsidRPr="00B97A31">
        <w:rPr>
          <w:sz w:val="22"/>
          <w:szCs w:val="22"/>
        </w:rPr>
        <w:t xml:space="preserve"> </w:t>
      </w:r>
    </w:p>
    <w:p w:rsidR="00B8028E" w:rsidRPr="00841B7D" w:rsidRDefault="00B8028E" w:rsidP="00B8028E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567"/>
        <w:rPr>
          <w:b/>
          <w:i/>
          <w:sz w:val="22"/>
          <w:szCs w:val="22"/>
        </w:rPr>
      </w:pPr>
      <w:r w:rsidRPr="008C41F9">
        <w:rPr>
          <w:b/>
          <w:i/>
          <w:sz w:val="22"/>
          <w:szCs w:val="22"/>
        </w:rPr>
        <w:t xml:space="preserve">Nie otwierać przed </w:t>
      </w:r>
      <w:r w:rsidRPr="00BE1137">
        <w:rPr>
          <w:b/>
          <w:i/>
          <w:sz w:val="22"/>
          <w:szCs w:val="22"/>
        </w:rPr>
        <w:t>terminem</w:t>
      </w:r>
      <w:r w:rsidRPr="008C41F9">
        <w:rPr>
          <w:b/>
          <w:i/>
          <w:sz w:val="22"/>
          <w:szCs w:val="22"/>
        </w:rPr>
        <w:t xml:space="preserve"> </w:t>
      </w:r>
      <w:r w:rsidR="00BE1137">
        <w:rPr>
          <w:b/>
          <w:i/>
          <w:sz w:val="22"/>
          <w:szCs w:val="22"/>
        </w:rPr>
        <w:t>– 09.02.2012 r.</w:t>
      </w:r>
    </w:p>
    <w:p w:rsidR="00B8028E" w:rsidRPr="007A39CB" w:rsidRDefault="00B8028E" w:rsidP="00B8028E">
      <w:pPr>
        <w:widowControl w:val="0"/>
        <w:ind w:left="426"/>
        <w:rPr>
          <w:sz w:val="10"/>
          <w:szCs w:val="10"/>
        </w:rPr>
      </w:pPr>
    </w:p>
    <w:p w:rsidR="00B8028E" w:rsidRPr="00841B7D" w:rsidRDefault="00B8028E" w:rsidP="00B8028E">
      <w:pPr>
        <w:widowControl w:val="0"/>
        <w:jc w:val="both"/>
        <w:rPr>
          <w:rFonts w:ascii="Arial" w:hAnsi="Arial" w:cs="Arial"/>
          <w:sz w:val="22"/>
          <w:szCs w:val="22"/>
        </w:rPr>
      </w:pPr>
    </w:p>
    <w:p w:rsidR="00B8028E" w:rsidRDefault="00B8028E" w:rsidP="00B8028E">
      <w:pPr>
        <w:widowControl w:val="0"/>
        <w:ind w:left="426"/>
        <w:jc w:val="both"/>
        <w:rPr>
          <w:sz w:val="22"/>
          <w:szCs w:val="22"/>
        </w:rPr>
      </w:pPr>
      <w:r w:rsidRPr="00841B7D">
        <w:rPr>
          <w:sz w:val="22"/>
          <w:szCs w:val="22"/>
        </w:rPr>
        <w:t xml:space="preserve">Ofertę składaną do </w:t>
      </w:r>
      <w:r>
        <w:rPr>
          <w:sz w:val="22"/>
          <w:szCs w:val="22"/>
        </w:rPr>
        <w:t>Zamawiającego</w:t>
      </w:r>
      <w:r w:rsidRPr="00841B7D">
        <w:rPr>
          <w:sz w:val="22"/>
          <w:szCs w:val="22"/>
        </w:rPr>
        <w:t xml:space="preserve"> za pośrednictwem Poczty Polskiej, przesyłki kurierskiej należy przesłać </w:t>
      </w:r>
      <w:r>
        <w:rPr>
          <w:sz w:val="22"/>
          <w:szCs w:val="22"/>
        </w:rPr>
        <w:br/>
      </w:r>
      <w:r w:rsidRPr="00841B7D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dodatkowej </w:t>
      </w:r>
      <w:r w:rsidRPr="00841B7D">
        <w:rPr>
          <w:sz w:val="22"/>
          <w:szCs w:val="22"/>
        </w:rPr>
        <w:t xml:space="preserve">zewnętrznej kopercie zaadresowanej </w:t>
      </w:r>
      <w:r>
        <w:rPr>
          <w:sz w:val="22"/>
          <w:szCs w:val="22"/>
        </w:rPr>
        <w:t xml:space="preserve">na Zamawiającego. </w:t>
      </w:r>
      <w:r w:rsidRPr="00B97A31">
        <w:rPr>
          <w:sz w:val="22"/>
          <w:szCs w:val="22"/>
        </w:rPr>
        <w:t>W przypadku stwierdzenia wpływu oferty po upływie terminu przewidzian</w:t>
      </w:r>
      <w:r>
        <w:rPr>
          <w:sz w:val="22"/>
          <w:szCs w:val="22"/>
        </w:rPr>
        <w:t>ego na składanie ofert, koperta</w:t>
      </w:r>
      <w:r w:rsidRPr="00B97A31">
        <w:rPr>
          <w:sz w:val="22"/>
          <w:szCs w:val="22"/>
        </w:rPr>
        <w:t xml:space="preserve"> wewnętrzna nie będzie otwierana i zostanie odesłana na adres Wykonawcy. </w:t>
      </w:r>
    </w:p>
    <w:p w:rsidR="00B8028E" w:rsidRPr="00B97A31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numPr>
          <w:ilvl w:val="2"/>
          <w:numId w:val="7"/>
        </w:numPr>
        <w:tabs>
          <w:tab w:val="clear" w:pos="2340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Wykonawca może wprowadzić zmiany lub wycofać złożoną przez siebie ofertę</w:t>
      </w:r>
      <w:r>
        <w:rPr>
          <w:sz w:val="22"/>
          <w:szCs w:val="22"/>
        </w:rPr>
        <w:t>,</w:t>
      </w:r>
      <w:r w:rsidRPr="00B97A31">
        <w:rPr>
          <w:sz w:val="22"/>
          <w:szCs w:val="22"/>
        </w:rPr>
        <w:t xml:space="preserve"> pod warunkiem, że Zamawiający otrzyma pisemne oświadczenie o wprowadzeniu zmian lub wycofaniu przed terminem do składania ofert, określonym w części </w:t>
      </w:r>
      <w:r w:rsidRPr="00D8221E">
        <w:rPr>
          <w:sz w:val="22"/>
          <w:szCs w:val="22"/>
        </w:rPr>
        <w:t>XI</w:t>
      </w:r>
      <w:r>
        <w:rPr>
          <w:sz w:val="22"/>
          <w:szCs w:val="22"/>
        </w:rPr>
        <w:t>I</w:t>
      </w:r>
      <w:r w:rsidRPr="00D8221E">
        <w:rPr>
          <w:sz w:val="22"/>
          <w:szCs w:val="22"/>
        </w:rPr>
        <w:t xml:space="preserve">, </w:t>
      </w:r>
      <w:r>
        <w:rPr>
          <w:sz w:val="22"/>
          <w:szCs w:val="22"/>
        </w:rPr>
        <w:t>pkt</w:t>
      </w:r>
      <w:r w:rsidRPr="00D8221E">
        <w:rPr>
          <w:sz w:val="22"/>
          <w:szCs w:val="22"/>
        </w:rPr>
        <w:t xml:space="preserve"> 1.1 SIWZ</w:t>
      </w:r>
      <w:r w:rsidRPr="00B97A31">
        <w:rPr>
          <w:sz w:val="22"/>
          <w:szCs w:val="22"/>
        </w:rPr>
        <w:t>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Pr="00DF1820" w:rsidRDefault="00B8028E" w:rsidP="00B8028E">
      <w:pPr>
        <w:numPr>
          <w:ilvl w:val="2"/>
          <w:numId w:val="7"/>
        </w:numPr>
        <w:tabs>
          <w:tab w:val="clear" w:pos="2340"/>
          <w:tab w:val="num" w:pos="426"/>
          <w:tab w:val="left" w:pos="993"/>
          <w:tab w:val="left" w:pos="1134"/>
        </w:tabs>
        <w:suppressAutoHyphens/>
        <w:ind w:left="426" w:hanging="426"/>
        <w:jc w:val="both"/>
        <w:rPr>
          <w:sz w:val="22"/>
          <w:szCs w:val="22"/>
        </w:rPr>
      </w:pPr>
      <w:r w:rsidRPr="00DF1820">
        <w:rPr>
          <w:sz w:val="22"/>
          <w:szCs w:val="22"/>
        </w:rPr>
        <w:t>Jeżeli oferta zawiera informacje stanowiące tajemnice przedsiębiorstwa w rozumieniu przepisów ustawy z dnia 16 kwietnia 1993 roku o zwalczaniu nieuczciwej konkurencji (Dz. U. z 2003 r., Nr 153, poz. 1503 z późn. zm.), wykonawca może zastrzec, iż nie mogą być one udostępniane innym uczestnikom postępowania. Winien on wówczas wyodrębnić te informacje w formie osobnego pakietu. Pakiet ten ma być wyraźnie oznaczony „TAJEMNICE  PRZEDSIĘBIORSTWA – NIE  UDOSTĘPNIAĆ  INNYM  UCZESTNIKOM  POSTĘPOWANIA”.</w:t>
      </w:r>
    </w:p>
    <w:p w:rsidR="00B8028E" w:rsidRPr="00DF1820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Pr="00B97A31" w:rsidRDefault="00B8028E" w:rsidP="00B8028E">
      <w:pPr>
        <w:widowControl w:val="0"/>
        <w:ind w:left="426" w:hanging="426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XII</w:t>
      </w:r>
      <w:r w:rsidRPr="00B97A31">
        <w:rPr>
          <w:b/>
          <w:sz w:val="22"/>
          <w:szCs w:val="22"/>
          <w:u w:val="single"/>
        </w:rPr>
        <w:t>. Miejsce oraz termin składania i otwarcia ofert</w:t>
      </w:r>
    </w:p>
    <w:p w:rsidR="00B8028E" w:rsidRDefault="00B8028E" w:rsidP="00B8028E">
      <w:pPr>
        <w:widowControl w:val="0"/>
        <w:ind w:left="426" w:hanging="426"/>
        <w:jc w:val="both"/>
        <w:rPr>
          <w:b/>
          <w:sz w:val="22"/>
          <w:szCs w:val="22"/>
          <w:u w:val="single"/>
        </w:rPr>
      </w:pPr>
    </w:p>
    <w:p w:rsidR="00B8028E" w:rsidRPr="00DF1820" w:rsidRDefault="00B8028E" w:rsidP="00B8028E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</w:t>
      </w:r>
      <w:r w:rsidRPr="00DF1820">
        <w:rPr>
          <w:b/>
          <w:sz w:val="22"/>
          <w:szCs w:val="22"/>
        </w:rPr>
        <w:t>orma składania ofert.</w:t>
      </w:r>
    </w:p>
    <w:p w:rsidR="00B8028E" w:rsidRPr="00213328" w:rsidRDefault="00B8028E" w:rsidP="00B8028E">
      <w:pPr>
        <w:numPr>
          <w:ilvl w:val="1"/>
          <w:numId w:val="2"/>
        </w:numPr>
        <w:tabs>
          <w:tab w:val="clear" w:pos="1134"/>
          <w:tab w:val="left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 xml:space="preserve">Zamkniętą kopertę zawierającą dokumentację ofertową </w:t>
      </w:r>
      <w:r>
        <w:rPr>
          <w:sz w:val="22"/>
          <w:szCs w:val="22"/>
        </w:rPr>
        <w:t xml:space="preserve">na I., II. lub obie Części Zamówienia, </w:t>
      </w:r>
      <w:r w:rsidRPr="00B97A31">
        <w:rPr>
          <w:sz w:val="22"/>
          <w:szCs w:val="22"/>
        </w:rPr>
        <w:t xml:space="preserve">należy przesłać lub dostarczyć w nieprzekraczalnym terminie </w:t>
      </w:r>
      <w:r w:rsidRPr="00BE1137">
        <w:rPr>
          <w:sz w:val="22"/>
          <w:szCs w:val="22"/>
        </w:rPr>
        <w:t>do dnia</w:t>
      </w:r>
      <w:r w:rsidRPr="00310073">
        <w:rPr>
          <w:sz w:val="22"/>
          <w:szCs w:val="22"/>
        </w:rPr>
        <w:t xml:space="preserve"> </w:t>
      </w:r>
      <w:r w:rsidR="00BE1137">
        <w:rPr>
          <w:sz w:val="22"/>
          <w:szCs w:val="22"/>
        </w:rPr>
        <w:t xml:space="preserve">– </w:t>
      </w:r>
      <w:r w:rsidR="00BE1137" w:rsidRPr="00BE1137">
        <w:rPr>
          <w:b/>
          <w:sz w:val="22"/>
          <w:szCs w:val="22"/>
        </w:rPr>
        <w:t>09.02.2012 r. godz. 10:00</w:t>
      </w:r>
      <w:r w:rsidR="00BE1137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, </w:t>
      </w:r>
      <w:r w:rsidRPr="00213328">
        <w:rPr>
          <w:sz w:val="22"/>
          <w:szCs w:val="22"/>
        </w:rPr>
        <w:t>pod rygorem nie rozpatrzenia oferty wniesionej po tym terminie bez względu na przyczyny opóź</w:t>
      </w:r>
      <w:r>
        <w:rPr>
          <w:sz w:val="22"/>
          <w:szCs w:val="22"/>
        </w:rPr>
        <w:t>nienia (art. 84, ust. 2 Ustawy),</w:t>
      </w:r>
    </w:p>
    <w:p w:rsidR="00B8028E" w:rsidRDefault="00B8028E" w:rsidP="00B8028E">
      <w:pPr>
        <w:tabs>
          <w:tab w:val="left" w:pos="851"/>
        </w:tabs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B97A31">
        <w:rPr>
          <w:sz w:val="22"/>
          <w:szCs w:val="22"/>
        </w:rPr>
        <w:t>na adres:</w:t>
      </w:r>
    </w:p>
    <w:p w:rsidR="00B8028E" w:rsidRDefault="00B8028E" w:rsidP="00B8028E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PGKiM w Sandomierzu Sp. z o.o. </w:t>
      </w:r>
    </w:p>
    <w:p w:rsidR="00B8028E" w:rsidRDefault="00B8028E" w:rsidP="00B8028E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ul. Przemysłowa 12</w:t>
      </w:r>
    </w:p>
    <w:p w:rsidR="00B8028E" w:rsidRDefault="00B8028E" w:rsidP="00B8028E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27-600 Sandomierz    </w:t>
      </w:r>
    </w:p>
    <w:p w:rsidR="00B8028E" w:rsidRDefault="00B8028E" w:rsidP="00B8028E">
      <w:pPr>
        <w:tabs>
          <w:tab w:val="left" w:pos="851"/>
        </w:tabs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Sekretariat                                       </w:t>
      </w:r>
    </w:p>
    <w:p w:rsidR="00B8028E" w:rsidRDefault="00B8028E" w:rsidP="00B8028E">
      <w:pPr>
        <w:widowControl w:val="0"/>
        <w:tabs>
          <w:tab w:val="center" w:pos="5088"/>
          <w:tab w:val="left" w:pos="5565"/>
        </w:tabs>
        <w:ind w:left="426" w:hanging="426"/>
        <w:rPr>
          <w:b/>
          <w:sz w:val="22"/>
          <w:szCs w:val="22"/>
        </w:rPr>
      </w:pPr>
    </w:p>
    <w:p w:rsidR="00B8028E" w:rsidRPr="00213328" w:rsidRDefault="00B8028E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213328">
        <w:rPr>
          <w:sz w:val="22"/>
          <w:szCs w:val="22"/>
        </w:rPr>
        <w:t>Oferty złożone po terminie zostaną bez otwierania niezwłocznie zwrócone Wykonawcy</w:t>
      </w:r>
      <w:r>
        <w:rPr>
          <w:sz w:val="22"/>
          <w:szCs w:val="22"/>
        </w:rPr>
        <w:t>.</w:t>
      </w:r>
    </w:p>
    <w:p w:rsidR="00B8028E" w:rsidRDefault="00B8028E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Wybór drogi pocztowej w celu przesłania oferty następuje na ryzyko Wykonawcy.</w:t>
      </w:r>
    </w:p>
    <w:p w:rsidR="00B8028E" w:rsidRDefault="00B8028E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Wykonawca – we własnym interesie – winien w taki sposób przygotować przesyłkę, aby w stopniu maksymalnym zapobiec jej uszkodzeniu podczas transportu pocztowego.</w:t>
      </w:r>
    </w:p>
    <w:p w:rsidR="00B8028E" w:rsidRDefault="00B8028E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Zamawiający odnotuje stan przesyłki pocztowej w momencie jej odbioru i w przypadku oznak uszkodzenia niezwłocznie powiadomi o tym fakcie Wykonawcę.</w:t>
      </w:r>
    </w:p>
    <w:p w:rsidR="00B8028E" w:rsidRPr="00B97A31" w:rsidRDefault="00B8028E" w:rsidP="00B8028E">
      <w:pPr>
        <w:ind w:left="426"/>
        <w:jc w:val="both"/>
        <w:rPr>
          <w:sz w:val="22"/>
          <w:szCs w:val="22"/>
        </w:rPr>
      </w:pPr>
    </w:p>
    <w:p w:rsidR="00B8028E" w:rsidRPr="00DF1820" w:rsidRDefault="00B8028E" w:rsidP="00B8028E">
      <w:pPr>
        <w:numPr>
          <w:ilvl w:val="0"/>
          <w:numId w:val="2"/>
        </w:numPr>
        <w:tabs>
          <w:tab w:val="clear" w:pos="567"/>
          <w:tab w:val="left" w:pos="426"/>
        </w:tabs>
        <w:ind w:left="426" w:hanging="426"/>
        <w:jc w:val="both"/>
        <w:rPr>
          <w:b/>
          <w:sz w:val="22"/>
          <w:szCs w:val="22"/>
        </w:rPr>
      </w:pPr>
      <w:r w:rsidRPr="00DF1820">
        <w:rPr>
          <w:b/>
          <w:sz w:val="22"/>
          <w:szCs w:val="22"/>
        </w:rPr>
        <w:t>Termin i miejsce otwarcia ofert</w:t>
      </w:r>
    </w:p>
    <w:p w:rsidR="00B8028E" w:rsidRDefault="00B8028E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t>Publiczne otwarcie ofert nastąpi</w:t>
      </w:r>
      <w:r w:rsidRPr="00B97A31">
        <w:rPr>
          <w:sz w:val="22"/>
          <w:szCs w:val="22"/>
        </w:rPr>
        <w:t xml:space="preserve"> </w:t>
      </w:r>
      <w:r w:rsidRPr="00BE1137">
        <w:rPr>
          <w:sz w:val="22"/>
          <w:szCs w:val="22"/>
        </w:rPr>
        <w:t>w dniu</w:t>
      </w:r>
      <w:r w:rsidR="00BE1137">
        <w:rPr>
          <w:sz w:val="22"/>
          <w:szCs w:val="22"/>
        </w:rPr>
        <w:t xml:space="preserve"> – </w:t>
      </w:r>
      <w:r w:rsidR="00BE1137" w:rsidRPr="00BE1137">
        <w:rPr>
          <w:b/>
          <w:sz w:val="22"/>
          <w:szCs w:val="22"/>
        </w:rPr>
        <w:t xml:space="preserve">09.02.2012 r. godz. 10:30  </w:t>
      </w:r>
      <w:r w:rsidRPr="00BE1137">
        <w:rPr>
          <w:b/>
          <w:sz w:val="22"/>
          <w:szCs w:val="22"/>
        </w:rPr>
        <w:t xml:space="preserve"> </w:t>
      </w:r>
      <w:r w:rsidRPr="00B97A31">
        <w:rPr>
          <w:sz w:val="22"/>
          <w:szCs w:val="22"/>
        </w:rPr>
        <w:t xml:space="preserve">w </w:t>
      </w:r>
      <w:r>
        <w:rPr>
          <w:sz w:val="22"/>
          <w:szCs w:val="22"/>
        </w:rPr>
        <w:t xml:space="preserve">w/w siedzibie Zamawiającego. </w:t>
      </w:r>
    </w:p>
    <w:p w:rsidR="00B8028E" w:rsidRPr="009540CE" w:rsidRDefault="00B8028E" w:rsidP="00B8028E">
      <w:pPr>
        <w:ind w:left="426"/>
        <w:rPr>
          <w:b/>
          <w:sz w:val="22"/>
          <w:szCs w:val="22"/>
        </w:rPr>
      </w:pPr>
      <w:r w:rsidRPr="009540CE">
        <w:rPr>
          <w:b/>
          <w:sz w:val="22"/>
          <w:szCs w:val="22"/>
        </w:rPr>
        <w:t xml:space="preserve">Termin ten dotyczy </w:t>
      </w:r>
      <w:r>
        <w:rPr>
          <w:b/>
          <w:sz w:val="22"/>
          <w:szCs w:val="22"/>
        </w:rPr>
        <w:t>obu</w:t>
      </w:r>
      <w:r w:rsidRPr="009540CE">
        <w:rPr>
          <w:b/>
          <w:sz w:val="22"/>
          <w:szCs w:val="22"/>
        </w:rPr>
        <w:t xml:space="preserve"> części Zamówienia.</w:t>
      </w:r>
    </w:p>
    <w:p w:rsidR="00B8028E" w:rsidRDefault="00B8028E" w:rsidP="00B8028E">
      <w:pPr>
        <w:ind w:firstLine="426"/>
        <w:rPr>
          <w:sz w:val="22"/>
          <w:szCs w:val="22"/>
        </w:rPr>
      </w:pPr>
    </w:p>
    <w:p w:rsidR="00B8028E" w:rsidRPr="00B97A31" w:rsidRDefault="00B8028E" w:rsidP="00B8028E">
      <w:pPr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 xml:space="preserve">. Opis sposobu obliczania ceny </w:t>
      </w:r>
    </w:p>
    <w:p w:rsidR="00B8028E" w:rsidRPr="00B97A31" w:rsidRDefault="00B8028E" w:rsidP="00B8028E">
      <w:pPr>
        <w:jc w:val="both"/>
        <w:rPr>
          <w:sz w:val="22"/>
          <w:szCs w:val="22"/>
        </w:rPr>
      </w:pPr>
    </w:p>
    <w:p w:rsidR="00B8028E" w:rsidRPr="00B97A31" w:rsidRDefault="00B8028E" w:rsidP="00B8028E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1.</w:t>
      </w:r>
      <w:r w:rsidRPr="00B97A31">
        <w:rPr>
          <w:sz w:val="22"/>
          <w:szCs w:val="22"/>
        </w:rPr>
        <w:tab/>
        <w:t>Cena oferty</w:t>
      </w:r>
      <w:r>
        <w:rPr>
          <w:sz w:val="22"/>
          <w:szCs w:val="22"/>
        </w:rPr>
        <w:t xml:space="preserve"> (koszt ubezpieczenia) </w:t>
      </w:r>
      <w:r w:rsidRPr="00B97A31">
        <w:rPr>
          <w:sz w:val="22"/>
          <w:szCs w:val="22"/>
        </w:rPr>
        <w:t>uw</w:t>
      </w:r>
      <w:r>
        <w:rPr>
          <w:sz w:val="22"/>
          <w:szCs w:val="22"/>
        </w:rPr>
        <w:t>zględnia wszystkie zobowiązania wymienione w „Formularzu ofertowym” stanowiącym Załącznik nr 1 do niniejszej SIWZ za cały okres realizacji zamówienia, tj. 12 m-cy.</w:t>
      </w:r>
      <w:r w:rsidRPr="00B97A31">
        <w:rPr>
          <w:sz w:val="22"/>
          <w:szCs w:val="22"/>
        </w:rPr>
        <w:t xml:space="preserve"> </w:t>
      </w:r>
      <w:r>
        <w:rPr>
          <w:sz w:val="22"/>
          <w:szCs w:val="22"/>
        </w:rPr>
        <w:lastRenderedPageBreak/>
        <w:t>M</w:t>
      </w:r>
      <w:r w:rsidRPr="00B97A31">
        <w:rPr>
          <w:sz w:val="22"/>
          <w:szCs w:val="22"/>
        </w:rPr>
        <w:t>usi być podana w PLN cyfrowo i słownie</w:t>
      </w:r>
      <w:r>
        <w:rPr>
          <w:sz w:val="22"/>
          <w:szCs w:val="22"/>
        </w:rPr>
        <w:t xml:space="preserve">. Cena brutto równa się cenie netto, z uwagi na przedmiotowe zwolnienie usług ubezpieczeniowych z podatku VAT na podstawie art. 43 ust. 1 pkt 1 Ustawy z dnia 11 marca 2004 r. o podatku od towarów i </w:t>
      </w:r>
      <w:r w:rsidRPr="00AE5979">
        <w:rPr>
          <w:sz w:val="22"/>
          <w:szCs w:val="22"/>
        </w:rPr>
        <w:t xml:space="preserve">usług </w:t>
      </w:r>
      <w:r>
        <w:rPr>
          <w:sz w:val="22"/>
          <w:szCs w:val="22"/>
        </w:rPr>
        <w:t>(</w:t>
      </w:r>
      <w:r w:rsidRPr="00AE5979">
        <w:rPr>
          <w:bCs/>
          <w:sz w:val="22"/>
          <w:szCs w:val="22"/>
        </w:rPr>
        <w:t xml:space="preserve">Dz.U. z 2004 r. </w:t>
      </w:r>
      <w:r>
        <w:rPr>
          <w:bCs/>
          <w:sz w:val="22"/>
          <w:szCs w:val="22"/>
        </w:rPr>
        <w:t>n</w:t>
      </w:r>
      <w:r w:rsidRPr="00AE5979">
        <w:rPr>
          <w:bCs/>
          <w:sz w:val="22"/>
          <w:szCs w:val="22"/>
        </w:rPr>
        <w:t>r 54, poz. 535</w:t>
      </w:r>
      <w:r>
        <w:rPr>
          <w:bCs/>
          <w:sz w:val="22"/>
          <w:szCs w:val="22"/>
        </w:rPr>
        <w:t xml:space="preserve"> z późn. zmianami). </w:t>
      </w:r>
      <w:r w:rsidRPr="00AE5979">
        <w:rPr>
          <w:sz w:val="22"/>
          <w:szCs w:val="22"/>
        </w:rPr>
        <w:t>Cena</w:t>
      </w:r>
      <w:r w:rsidRPr="00B97A31">
        <w:rPr>
          <w:sz w:val="22"/>
          <w:szCs w:val="22"/>
        </w:rPr>
        <w:t xml:space="preserve"> może być tylko jedna.</w:t>
      </w:r>
    </w:p>
    <w:p w:rsidR="00B8028E" w:rsidRPr="00B97A31" w:rsidRDefault="00B8028E" w:rsidP="00B8028E">
      <w:pPr>
        <w:widowControl w:val="0"/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ind w:left="426" w:hanging="426"/>
        <w:jc w:val="both"/>
        <w:rPr>
          <w:sz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</w:r>
      <w:r>
        <w:rPr>
          <w:sz w:val="22"/>
        </w:rPr>
        <w:t>Wszelkie rozliczenia między Stronami będą prowadzone w walucie obowiązującej na terenie RP, tj. w złotych polskich (PLN).</w:t>
      </w:r>
      <w:r w:rsidRPr="00A2630F">
        <w:rPr>
          <w:sz w:val="22"/>
          <w:szCs w:val="22"/>
        </w:rPr>
        <w:t xml:space="preserve"> </w:t>
      </w:r>
      <w:r w:rsidRPr="00B97A31">
        <w:rPr>
          <w:sz w:val="22"/>
          <w:szCs w:val="22"/>
        </w:rPr>
        <w:t>Zamawiający nie dopuszcza rozliczeń w walutach obcych.</w:t>
      </w:r>
      <w:r w:rsidRPr="00B97A31">
        <w:rPr>
          <w:sz w:val="22"/>
          <w:szCs w:val="22"/>
        </w:rPr>
        <w:cr/>
      </w:r>
    </w:p>
    <w:p w:rsidR="00B8028E" w:rsidRPr="00B97A31" w:rsidRDefault="00B8028E" w:rsidP="00B8028E">
      <w:pPr>
        <w:widowControl w:val="0"/>
        <w:ind w:left="426" w:hanging="426"/>
        <w:jc w:val="both"/>
        <w:rPr>
          <w:sz w:val="22"/>
          <w:szCs w:val="22"/>
        </w:rPr>
      </w:pPr>
      <w:r>
        <w:rPr>
          <w:sz w:val="22"/>
        </w:rPr>
        <w:t>3.</w:t>
      </w:r>
      <w:r>
        <w:rPr>
          <w:sz w:val="22"/>
        </w:rPr>
        <w:tab/>
        <w:t>Z tytułu wykonywania przedmiotu umowy, Zamawiający zobowiązuje się zapłacić Wykonawcy wynagrodzenie równe cenie oferty (kosztowi ubezpieczenia) określonemu w „Formularzu ofertowym” – Z</w:t>
      </w:r>
      <w:r w:rsidRPr="002124D8">
        <w:rPr>
          <w:sz w:val="22"/>
        </w:rPr>
        <w:t>ałącznik nr 1 do SIWZ</w:t>
      </w:r>
      <w:r>
        <w:rPr>
          <w:sz w:val="22"/>
        </w:rPr>
        <w:t>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Pr="00B97A31" w:rsidRDefault="00B8028E" w:rsidP="00B8028E">
      <w:pPr>
        <w:jc w:val="both"/>
        <w:rPr>
          <w:sz w:val="22"/>
          <w:szCs w:val="22"/>
        </w:rPr>
      </w:pPr>
    </w:p>
    <w:p w:rsidR="00B8028E" w:rsidRPr="00B97A31" w:rsidRDefault="00B8028E" w:rsidP="00B8028E">
      <w:pPr>
        <w:ind w:left="567" w:hanging="567"/>
        <w:jc w:val="both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IV</w:t>
      </w:r>
      <w:r w:rsidRPr="00B97A31">
        <w:rPr>
          <w:b/>
          <w:sz w:val="22"/>
          <w:szCs w:val="22"/>
          <w:u w:val="single"/>
        </w:rPr>
        <w:t>.</w:t>
      </w:r>
      <w:r>
        <w:rPr>
          <w:b/>
          <w:sz w:val="22"/>
          <w:szCs w:val="22"/>
          <w:u w:val="single"/>
        </w:rPr>
        <w:tab/>
        <w:t>Opis kryteriów, którymi Zamawiający będzie się kierował przy wyborze oferty wraz z podaniem znaczenia tych kryteriów oraz sposobu oceny ofert</w:t>
      </w:r>
    </w:p>
    <w:p w:rsidR="00B8028E" w:rsidRPr="00B97A31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widowControl w:val="0"/>
        <w:ind w:left="426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UWAGA: Każda z Części Zamówienia będzie oceniana osobno, według poniższych kryteriów:</w:t>
      </w:r>
    </w:p>
    <w:p w:rsidR="00B8028E" w:rsidRDefault="00B8028E" w:rsidP="00B8028E">
      <w:pPr>
        <w:widowControl w:val="0"/>
        <w:ind w:left="426" w:hanging="426"/>
        <w:jc w:val="both"/>
        <w:rPr>
          <w:b/>
          <w:sz w:val="22"/>
          <w:szCs w:val="22"/>
        </w:rPr>
      </w:pPr>
    </w:p>
    <w:p w:rsidR="00B8028E" w:rsidRPr="005A5CC5" w:rsidRDefault="00B8028E" w:rsidP="00B8028E">
      <w:pPr>
        <w:widowControl w:val="0"/>
        <w:ind w:left="426" w:hanging="426"/>
        <w:jc w:val="both"/>
        <w:rPr>
          <w:b/>
          <w:sz w:val="22"/>
          <w:szCs w:val="22"/>
        </w:rPr>
      </w:pPr>
      <w:r w:rsidRPr="005A5CC5">
        <w:rPr>
          <w:b/>
          <w:sz w:val="22"/>
          <w:szCs w:val="22"/>
        </w:rPr>
        <w:t>Część I Zamówienia:</w:t>
      </w:r>
    </w:p>
    <w:p w:rsidR="00B8028E" w:rsidRDefault="00B8028E" w:rsidP="00B8028E">
      <w:pPr>
        <w:widowControl w:val="0"/>
        <w:ind w:left="426" w:hanging="426"/>
        <w:jc w:val="both"/>
        <w:rPr>
          <w:sz w:val="22"/>
          <w:szCs w:val="22"/>
        </w:rPr>
      </w:pPr>
    </w:p>
    <w:p w:rsidR="00B8028E" w:rsidRPr="00B97A31" w:rsidRDefault="00B8028E" w:rsidP="00B8028E">
      <w:pPr>
        <w:widowControl w:val="0"/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Przy wyborze ofert, Zamawiający będzie się kierował następującymi kryteriami:</w:t>
      </w:r>
    </w:p>
    <w:p w:rsidR="00B8028E" w:rsidRPr="00B97A31" w:rsidRDefault="00B8028E" w:rsidP="00B8028E">
      <w:pPr>
        <w:widowControl w:val="0"/>
        <w:rPr>
          <w:sz w:val="22"/>
          <w:szCs w:val="22"/>
        </w:rPr>
      </w:pPr>
    </w:p>
    <w:tbl>
      <w:tblPr>
        <w:tblW w:w="9780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945"/>
        <w:gridCol w:w="1276"/>
        <w:gridCol w:w="992"/>
      </w:tblGrid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5A5CC5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</w:t>
            </w:r>
            <w:r w:rsidRPr="005A5CC5">
              <w:rPr>
                <w:b/>
                <w:sz w:val="22"/>
                <w:szCs w:val="22"/>
              </w:rPr>
              <w:t>.</w:t>
            </w:r>
          </w:p>
          <w:p w:rsidR="00B8028E" w:rsidRPr="005A5CC5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cena</w:t>
            </w:r>
            <w:r w:rsidRPr="00B97A31">
              <w:rPr>
                <w:b/>
                <w:bCs/>
                <w:smallCaps/>
                <w:sz w:val="22"/>
                <w:szCs w:val="22"/>
              </w:rPr>
              <w:t xml:space="preserve"> </w:t>
            </w:r>
            <w:r>
              <w:rPr>
                <w:b/>
                <w:bCs/>
                <w:smallCaps/>
                <w:sz w:val="22"/>
                <w:szCs w:val="22"/>
              </w:rPr>
              <w:t xml:space="preserve">łączna ubezpieczenia (koszt </w:t>
            </w:r>
            <w:r w:rsidRPr="00B97A31">
              <w:rPr>
                <w:b/>
                <w:bCs/>
                <w:smallCaps/>
                <w:sz w:val="22"/>
                <w:szCs w:val="22"/>
              </w:rPr>
              <w:t>ubezpieczenia</w:t>
            </w:r>
            <w:r>
              <w:rPr>
                <w:b/>
                <w:bCs/>
                <w:smallCaps/>
                <w:sz w:val="22"/>
                <w:szCs w:val="22"/>
              </w:rPr>
              <w:t>)</w:t>
            </w:r>
            <w:r w:rsidRPr="00B97A31">
              <w:rPr>
                <w:b/>
                <w:bCs/>
                <w:smallCap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97A31">
              <w:rPr>
                <w:b/>
                <w:bCs/>
                <w:sz w:val="22"/>
                <w:szCs w:val="22"/>
              </w:rPr>
              <w:t>Znaczenie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Pr="00B97A31">
              <w:rPr>
                <w:b/>
                <w:bCs/>
                <w:sz w:val="22"/>
                <w:szCs w:val="22"/>
              </w:rPr>
              <w:t>0 %</w:t>
            </w:r>
          </w:p>
        </w:tc>
      </w:tr>
      <w:tr w:rsidR="00B8028E" w:rsidRPr="00B97A31" w:rsidTr="00BE1137">
        <w:trPr>
          <w:trHeight w:val="3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5A5CC5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</w:t>
            </w:r>
            <w:r w:rsidRPr="005A5CC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franszyz/udziałów własnych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:rsidR="00B8028E" w:rsidRPr="00B97A31" w:rsidRDefault="00B8028E" w:rsidP="00BE113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Znaczenie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20 %</w:t>
            </w:r>
          </w:p>
        </w:tc>
      </w:tr>
      <w:tr w:rsidR="00B8028E" w:rsidRPr="00B97A31" w:rsidTr="00BE1137">
        <w:trPr>
          <w:trHeight w:val="2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B07ECB">
              <w:rPr>
                <w:b/>
                <w:bCs/>
                <w:smallCaps/>
                <w:sz w:val="22"/>
                <w:szCs w:val="22"/>
              </w:rPr>
              <w:t xml:space="preserve">Wprowadzenie </w:t>
            </w:r>
            <w:r>
              <w:rPr>
                <w:b/>
                <w:bCs/>
                <w:smallCaps/>
                <w:sz w:val="22"/>
                <w:szCs w:val="22"/>
              </w:rPr>
              <w:t>niższych lub nie stosowanie udziałów własnych w szkodach powodziowych w ubezpieczeniu mienia od wszystkich ryzyk:</w:t>
            </w:r>
          </w:p>
        </w:tc>
      </w:tr>
      <w:tr w:rsidR="00B8028E" w:rsidRPr="00B97A31" w:rsidTr="00BE1137">
        <w:trPr>
          <w:trHeight w:val="2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udział własny 40% szkody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udział własny 20% szkody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bez udziału własnego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mienia od wszystkich ryzyk (w szkodach innych niż powodziowe):</w:t>
            </w:r>
          </w:p>
        </w:tc>
      </w:tr>
      <w:tr w:rsidR="00B8028E" w:rsidRPr="00B97A31" w:rsidTr="00BE1137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franszyz/udziałów własnych w ubezpieczeniu odpowiedzialności cywilnej (w szkodach rzeczowych):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-</w:t>
            </w:r>
            <w:r w:rsidRPr="00B07ECB">
              <w:rPr>
                <w:b/>
                <w:bCs/>
                <w:sz w:val="22"/>
                <w:szCs w:val="22"/>
              </w:rPr>
              <w:t xml:space="preserve"> franszyza</w:t>
            </w:r>
            <w:r>
              <w:rPr>
                <w:b/>
                <w:bCs/>
                <w:smallCap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>udział własny 5% minimum 500 zł w każdej szkodzie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- </w:t>
            </w:r>
            <w:r>
              <w:rPr>
                <w:b/>
                <w:bCs/>
                <w:sz w:val="22"/>
                <w:szCs w:val="22"/>
              </w:rPr>
              <w:t>franszyza/udział własny 1.000 zł w każdej szkodzie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- </w:t>
            </w:r>
            <w:r>
              <w:rPr>
                <w:b/>
                <w:bCs/>
                <w:sz w:val="22"/>
                <w:szCs w:val="22"/>
              </w:rPr>
              <w:t>franszyza/udział własny 500 zł w każdej szkodzie</w:t>
            </w:r>
          </w:p>
        </w:tc>
      </w:tr>
    </w:tbl>
    <w:p w:rsidR="00B8028E" w:rsidRPr="00B97A31" w:rsidRDefault="00B8028E" w:rsidP="00B8028E">
      <w:pPr>
        <w:widowControl w:val="0"/>
        <w:rPr>
          <w:sz w:val="22"/>
          <w:szCs w:val="22"/>
        </w:rPr>
      </w:pPr>
    </w:p>
    <w:p w:rsidR="00B8028E" w:rsidRPr="002E0787" w:rsidRDefault="00B8028E" w:rsidP="00B8028E">
      <w:pPr>
        <w:numPr>
          <w:ilvl w:val="0"/>
          <w:numId w:val="28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C</w:t>
      </w:r>
      <w:r w:rsidRPr="002E0787">
        <w:rPr>
          <w:b/>
          <w:sz w:val="22"/>
          <w:szCs w:val="22"/>
        </w:rPr>
        <w:t>ena łączna ubezpieczenia</w:t>
      </w:r>
      <w:r w:rsidRPr="002E0787">
        <w:rPr>
          <w:sz w:val="22"/>
          <w:szCs w:val="22"/>
        </w:rPr>
        <w:t xml:space="preserve"> – suma składek za wszystkie ubezpieczeni</w:t>
      </w:r>
      <w:r>
        <w:rPr>
          <w:sz w:val="22"/>
          <w:szCs w:val="22"/>
        </w:rPr>
        <w:t>a będące przedmiotem niniejszej części zamówienia za 12 miesięczny okres ubezpieczenia</w:t>
      </w:r>
      <w:r w:rsidRPr="002E0787">
        <w:rPr>
          <w:sz w:val="22"/>
          <w:szCs w:val="22"/>
        </w:rPr>
        <w:t>.</w:t>
      </w:r>
    </w:p>
    <w:p w:rsidR="00B8028E" w:rsidRPr="002E0787" w:rsidRDefault="00B8028E" w:rsidP="00B8028E">
      <w:pPr>
        <w:tabs>
          <w:tab w:val="num" w:pos="426"/>
        </w:tabs>
        <w:ind w:left="851" w:hanging="720"/>
        <w:jc w:val="both"/>
        <w:rPr>
          <w:sz w:val="22"/>
          <w:szCs w:val="22"/>
        </w:rPr>
      </w:pPr>
      <w:r w:rsidRPr="002E0787">
        <w:rPr>
          <w:sz w:val="22"/>
          <w:szCs w:val="22"/>
        </w:rPr>
        <w:tab/>
        <w:t>Oferty będą podlegały ocenie w kryterium</w:t>
      </w:r>
      <w:r>
        <w:rPr>
          <w:sz w:val="22"/>
          <w:szCs w:val="22"/>
        </w:rPr>
        <w:t xml:space="preserve"> A</w:t>
      </w:r>
      <w:r w:rsidRPr="002E0787">
        <w:rPr>
          <w:sz w:val="22"/>
          <w:szCs w:val="22"/>
        </w:rPr>
        <w:t xml:space="preserve"> według następującego wzoru:</w:t>
      </w:r>
    </w:p>
    <w:p w:rsidR="00B8028E" w:rsidRPr="002E0787" w:rsidRDefault="00B8028E" w:rsidP="00B8028E">
      <w:pPr>
        <w:ind w:left="567"/>
        <w:jc w:val="both"/>
        <w:rPr>
          <w:sz w:val="22"/>
          <w:szCs w:val="22"/>
        </w:rPr>
      </w:pPr>
    </w:p>
    <w:p w:rsidR="00B8028E" w:rsidRPr="00BF6676" w:rsidRDefault="00B8028E" w:rsidP="00B8028E">
      <w:pPr>
        <w:ind w:left="2836"/>
        <w:jc w:val="both"/>
        <w:rPr>
          <w:b/>
          <w:sz w:val="22"/>
          <w:szCs w:val="22"/>
          <w:vertAlign w:val="subscript"/>
          <w:lang w:val="de-DE"/>
        </w:rPr>
      </w:pPr>
      <w:r w:rsidRPr="002E0787">
        <w:rPr>
          <w:sz w:val="22"/>
          <w:szCs w:val="22"/>
        </w:rPr>
        <w:t xml:space="preserve">       </w:t>
      </w:r>
      <w:r w:rsidRPr="00B8028E">
        <w:rPr>
          <w:b/>
          <w:sz w:val="22"/>
          <w:szCs w:val="22"/>
          <w:lang w:val="en-US"/>
        </w:rPr>
        <w:t>C</w:t>
      </w:r>
      <w:r w:rsidRPr="00BF6676">
        <w:rPr>
          <w:b/>
          <w:sz w:val="22"/>
          <w:szCs w:val="22"/>
          <w:lang w:val="de-DE"/>
        </w:rPr>
        <w:t xml:space="preserve"> </w:t>
      </w:r>
      <w:r w:rsidRPr="00BF6676">
        <w:rPr>
          <w:b/>
          <w:sz w:val="22"/>
          <w:szCs w:val="22"/>
          <w:vertAlign w:val="subscript"/>
          <w:lang w:val="de-DE"/>
        </w:rPr>
        <w:t>min</w:t>
      </w:r>
    </w:p>
    <w:p w:rsidR="00B8028E" w:rsidRPr="00BF6676" w:rsidRDefault="00B8028E" w:rsidP="00B8028E">
      <w:pPr>
        <w:ind w:left="315"/>
        <w:jc w:val="both"/>
        <w:rPr>
          <w:b/>
          <w:sz w:val="22"/>
          <w:szCs w:val="22"/>
          <w:lang w:val="de-DE"/>
        </w:rPr>
      </w:pPr>
      <w:r w:rsidRPr="00BF6676">
        <w:rPr>
          <w:b/>
          <w:sz w:val="22"/>
          <w:szCs w:val="22"/>
          <w:lang w:val="de-DE"/>
        </w:rPr>
        <w:t xml:space="preserve">                                    A</w:t>
      </w:r>
      <w:r w:rsidRPr="00BF6676">
        <w:rPr>
          <w:b/>
          <w:position w:val="-1"/>
          <w:sz w:val="22"/>
          <w:szCs w:val="22"/>
          <w:lang w:val="de-DE"/>
        </w:rPr>
        <w:t xml:space="preserve">n </w:t>
      </w:r>
      <w:r w:rsidRPr="00BF6676">
        <w:rPr>
          <w:b/>
          <w:sz w:val="22"/>
          <w:szCs w:val="22"/>
          <w:lang w:val="de-DE"/>
        </w:rPr>
        <w:t xml:space="preserve">= </w:t>
      </w:r>
      <w:r w:rsidRPr="00BF6676">
        <w:rPr>
          <w:b/>
          <w:position w:val="14"/>
          <w:sz w:val="22"/>
          <w:szCs w:val="22"/>
          <w:lang w:val="de-DE"/>
        </w:rPr>
        <w:t>__________</w:t>
      </w:r>
      <w:r w:rsidRPr="00BF6676">
        <w:rPr>
          <w:b/>
          <w:sz w:val="22"/>
          <w:szCs w:val="22"/>
          <w:lang w:val="de-DE"/>
        </w:rPr>
        <w:t xml:space="preserve"> </w:t>
      </w:r>
      <w:r w:rsidRPr="00BF6676">
        <w:rPr>
          <w:b/>
          <w:position w:val="2"/>
          <w:sz w:val="22"/>
          <w:szCs w:val="22"/>
          <w:lang w:val="de-DE"/>
        </w:rPr>
        <w:t>x</w:t>
      </w:r>
      <w:r w:rsidRPr="00BF6676">
        <w:rPr>
          <w:b/>
          <w:sz w:val="22"/>
          <w:szCs w:val="22"/>
          <w:lang w:val="de-DE"/>
        </w:rPr>
        <w:t xml:space="preserve"> 100 pkt.</w:t>
      </w:r>
    </w:p>
    <w:p w:rsidR="00B8028E" w:rsidRPr="00BF6676" w:rsidRDefault="00B8028E" w:rsidP="00B8028E">
      <w:pPr>
        <w:ind w:left="315"/>
        <w:jc w:val="both"/>
        <w:rPr>
          <w:b/>
          <w:position w:val="2"/>
          <w:sz w:val="22"/>
          <w:szCs w:val="22"/>
        </w:rPr>
      </w:pPr>
      <w:r w:rsidRPr="00BF6676">
        <w:rPr>
          <w:b/>
          <w:position w:val="6"/>
          <w:sz w:val="22"/>
          <w:szCs w:val="22"/>
          <w:lang w:val="de-DE"/>
        </w:rPr>
        <w:t xml:space="preserve">                                                     C</w:t>
      </w:r>
      <w:r w:rsidRPr="00BF6676">
        <w:rPr>
          <w:b/>
          <w:position w:val="2"/>
          <w:sz w:val="22"/>
          <w:szCs w:val="22"/>
        </w:rPr>
        <w:t>n</w:t>
      </w:r>
    </w:p>
    <w:p w:rsidR="00B8028E" w:rsidRPr="002E0787" w:rsidRDefault="00B8028E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A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  <w:vertAlign w:val="subscript"/>
        </w:rPr>
        <w:t xml:space="preserve">    </w:t>
      </w:r>
      <w:r>
        <w:rPr>
          <w:sz w:val="22"/>
          <w:szCs w:val="22"/>
          <w:vertAlign w:val="subscript"/>
        </w:rPr>
        <w:t xml:space="preserve">    </w:t>
      </w:r>
      <w:r w:rsidRPr="002E0787">
        <w:rPr>
          <w:sz w:val="22"/>
          <w:szCs w:val="22"/>
          <w:vertAlign w:val="subscript"/>
        </w:rPr>
        <w:t xml:space="preserve"> </w:t>
      </w:r>
      <w:r w:rsidRPr="002E0787">
        <w:rPr>
          <w:sz w:val="22"/>
          <w:szCs w:val="22"/>
        </w:rPr>
        <w:t xml:space="preserve">- liczba punktów przyznana ofercie n za spełnienie kryterium A </w:t>
      </w: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n    </w:t>
      </w:r>
      <w:r>
        <w:rPr>
          <w:sz w:val="22"/>
          <w:szCs w:val="22"/>
        </w:rPr>
        <w:t xml:space="preserve">    </w:t>
      </w:r>
      <w:r w:rsidRPr="002E0787">
        <w:rPr>
          <w:sz w:val="22"/>
          <w:szCs w:val="22"/>
        </w:rPr>
        <w:t>- numer oferty</w:t>
      </w: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</w:t>
      </w:r>
      <w:r>
        <w:rPr>
          <w:sz w:val="22"/>
          <w:szCs w:val="22"/>
        </w:rPr>
        <w:t>C</w:t>
      </w:r>
      <w:r w:rsidRPr="002E0787">
        <w:rPr>
          <w:position w:val="-1"/>
          <w:sz w:val="22"/>
          <w:szCs w:val="22"/>
        </w:rPr>
        <w:t>min</w:t>
      </w:r>
      <w:r w:rsidRPr="002E078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E0787">
        <w:rPr>
          <w:sz w:val="22"/>
          <w:szCs w:val="22"/>
        </w:rPr>
        <w:t>- cena minimalna wśród złożonych ofert</w:t>
      </w:r>
    </w:p>
    <w:p w:rsidR="00B8028E" w:rsidRPr="002E0787" w:rsidRDefault="00B8028E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</w:t>
      </w:r>
      <w:r>
        <w:rPr>
          <w:sz w:val="22"/>
          <w:szCs w:val="22"/>
        </w:rPr>
        <w:t>C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</w:t>
      </w:r>
      <w:r w:rsidRPr="002E0787">
        <w:rPr>
          <w:sz w:val="22"/>
          <w:szCs w:val="22"/>
        </w:rPr>
        <w:t>- cena zaproponowana przez wykonawcę w ofercie n</w:t>
      </w:r>
    </w:p>
    <w:p w:rsidR="00B8028E" w:rsidRPr="002E0787" w:rsidRDefault="00B8028E" w:rsidP="00B8028E">
      <w:pPr>
        <w:ind w:left="284"/>
        <w:rPr>
          <w:sz w:val="22"/>
          <w:szCs w:val="22"/>
          <w:u w:val="single"/>
        </w:rPr>
      </w:pPr>
    </w:p>
    <w:p w:rsidR="00B8028E" w:rsidRPr="002E0787" w:rsidRDefault="00B8028E" w:rsidP="00B8028E">
      <w:pPr>
        <w:ind w:left="284"/>
        <w:rPr>
          <w:sz w:val="22"/>
          <w:szCs w:val="22"/>
          <w:u w:val="single"/>
        </w:rPr>
      </w:pPr>
    </w:p>
    <w:p w:rsidR="00B8028E" w:rsidRPr="002E0787" w:rsidRDefault="00B8028E" w:rsidP="00B8028E">
      <w:pPr>
        <w:numPr>
          <w:ilvl w:val="0"/>
          <w:numId w:val="28"/>
        </w:numPr>
        <w:tabs>
          <w:tab w:val="clear" w:pos="720"/>
          <w:tab w:val="left" w:pos="-76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Wprowadzenie niższych franszyz i limitów </w:t>
      </w:r>
      <w:r w:rsidRPr="002E0787">
        <w:rPr>
          <w:sz w:val="22"/>
          <w:szCs w:val="22"/>
        </w:rPr>
        <w:t xml:space="preserve">– ocena kryterium polega na przyznaniu punktów za wprowadzenie do oferty </w:t>
      </w:r>
      <w:r>
        <w:rPr>
          <w:sz w:val="22"/>
          <w:szCs w:val="22"/>
        </w:rPr>
        <w:t>niższych od określonych w Opisie przedmiotu ubezpieczenia – Załącznik nr 5 franszyz/udziałów własnych wg</w:t>
      </w:r>
      <w:r w:rsidRPr="002E0787">
        <w:rPr>
          <w:sz w:val="22"/>
          <w:szCs w:val="22"/>
        </w:rPr>
        <w:t xml:space="preserve"> następujących zasad:</w:t>
      </w:r>
    </w:p>
    <w:tbl>
      <w:tblPr>
        <w:tblW w:w="8505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662"/>
        <w:gridCol w:w="1276"/>
      </w:tblGrid>
      <w:tr w:rsidR="00B8028E" w:rsidRPr="00B97A31" w:rsidTr="00BE1137">
        <w:trPr>
          <w:trHeight w:val="2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B07ECB">
              <w:rPr>
                <w:b/>
                <w:bCs/>
                <w:smallCaps/>
                <w:sz w:val="22"/>
                <w:szCs w:val="22"/>
              </w:rPr>
              <w:t xml:space="preserve">Wprowadzenie </w:t>
            </w:r>
            <w:r>
              <w:rPr>
                <w:b/>
                <w:bCs/>
                <w:smallCaps/>
                <w:sz w:val="22"/>
                <w:szCs w:val="22"/>
              </w:rPr>
              <w:t>niższych lub nie stosowanie udziałów własnych w szkodach</w:t>
            </w:r>
            <w:r w:rsidRPr="00B07ECB">
              <w:rPr>
                <w:b/>
                <w:bCs/>
                <w:smallCaps/>
                <w:sz w:val="22"/>
                <w:szCs w:val="22"/>
              </w:rPr>
              <w:t xml:space="preserve"> pow</w:t>
            </w:r>
            <w:r>
              <w:rPr>
                <w:b/>
                <w:bCs/>
                <w:smallCaps/>
                <w:sz w:val="22"/>
                <w:szCs w:val="22"/>
              </w:rPr>
              <w:t>odziowych w ubezpieczeniu mienia od wszystkich ryzyk: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Punkty:</w:t>
            </w:r>
          </w:p>
        </w:tc>
      </w:tr>
      <w:tr w:rsidR="00B8028E" w:rsidRPr="00B97A31" w:rsidTr="00BE1137">
        <w:trPr>
          <w:trHeight w:val="2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udział własny 40% szkody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udział własny 20% szkody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bez 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</w:p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mienia od wszystkich ryzyk (w szkodach innych niż powodziowe):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mallCaps/>
                <w:sz w:val="22"/>
                <w:szCs w:val="22"/>
              </w:rPr>
            </w:pPr>
          </w:p>
        </w:tc>
      </w:tr>
      <w:tr w:rsidR="00B8028E" w:rsidRPr="00B97A31" w:rsidTr="00BE1137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franszyz/udziałów własnych w  ubezpieczeniu odpowiedzialności cywilnej (w szkodach rzeczowych):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mallCaps/>
                <w:sz w:val="22"/>
                <w:szCs w:val="22"/>
              </w:rPr>
            </w:pP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-</w:t>
            </w:r>
            <w:r w:rsidRPr="00B07ECB">
              <w:rPr>
                <w:b/>
                <w:bCs/>
                <w:sz w:val="22"/>
                <w:szCs w:val="22"/>
              </w:rPr>
              <w:t xml:space="preserve"> franszyza</w:t>
            </w:r>
            <w:r>
              <w:rPr>
                <w:b/>
                <w:bCs/>
                <w:smallCap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>udział własny 5% minimum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58121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58121E"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- </w:t>
            </w:r>
            <w:r>
              <w:rPr>
                <w:b/>
                <w:bCs/>
                <w:sz w:val="22"/>
                <w:szCs w:val="22"/>
              </w:rPr>
              <w:t>franszyza/udział własny 1.000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58121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58121E">
              <w:rPr>
                <w:b/>
                <w:bCs/>
                <w:sz w:val="22"/>
                <w:szCs w:val="22"/>
              </w:rPr>
              <w:t>10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- </w:t>
            </w:r>
            <w:r>
              <w:rPr>
                <w:b/>
                <w:bCs/>
                <w:sz w:val="22"/>
                <w:szCs w:val="22"/>
              </w:rPr>
              <w:t>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58121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pkt</w:t>
            </w:r>
          </w:p>
        </w:tc>
      </w:tr>
    </w:tbl>
    <w:p w:rsidR="00B8028E" w:rsidRPr="002E0787" w:rsidRDefault="00B8028E" w:rsidP="00B8028E">
      <w:pPr>
        <w:ind w:left="993"/>
        <w:jc w:val="both"/>
        <w:rPr>
          <w:sz w:val="22"/>
          <w:szCs w:val="22"/>
        </w:rPr>
      </w:pPr>
    </w:p>
    <w:p w:rsidR="00B8028E" w:rsidRPr="002E0787" w:rsidRDefault="00B8028E" w:rsidP="00B8028E">
      <w:pPr>
        <w:tabs>
          <w:tab w:val="num" w:pos="426"/>
        </w:tabs>
        <w:ind w:left="426"/>
        <w:jc w:val="both"/>
        <w:rPr>
          <w:sz w:val="22"/>
          <w:szCs w:val="22"/>
        </w:rPr>
      </w:pPr>
      <w:r w:rsidRPr="002E0787">
        <w:rPr>
          <w:sz w:val="22"/>
          <w:szCs w:val="22"/>
        </w:rPr>
        <w:t>Oferty będą podlegały ocenie w kryterium B według następującego wzoru:</w:t>
      </w:r>
    </w:p>
    <w:p w:rsidR="00B8028E" w:rsidRDefault="00B8028E" w:rsidP="00B8028E">
      <w:pPr>
        <w:ind w:left="2836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       </w:t>
      </w:r>
    </w:p>
    <w:p w:rsidR="00B8028E" w:rsidRPr="00BF6676" w:rsidRDefault="00B8028E" w:rsidP="00B8028E">
      <w:pPr>
        <w:ind w:left="2836"/>
        <w:jc w:val="both"/>
        <w:rPr>
          <w:b/>
          <w:position w:val="2"/>
          <w:sz w:val="22"/>
          <w:szCs w:val="22"/>
        </w:rPr>
      </w:pPr>
      <w:r w:rsidRPr="00BF6676">
        <w:rPr>
          <w:b/>
          <w:sz w:val="22"/>
          <w:szCs w:val="22"/>
        </w:rPr>
        <w:t xml:space="preserve">       </w:t>
      </w:r>
      <w:r w:rsidRPr="00BF6676">
        <w:rPr>
          <w:b/>
          <w:position w:val="6"/>
          <w:sz w:val="22"/>
          <w:szCs w:val="22"/>
        </w:rPr>
        <w:t>K</w:t>
      </w:r>
      <w:r w:rsidRPr="00BF6676">
        <w:rPr>
          <w:b/>
          <w:position w:val="2"/>
          <w:sz w:val="22"/>
          <w:szCs w:val="22"/>
        </w:rPr>
        <w:t>n</w:t>
      </w:r>
    </w:p>
    <w:p w:rsidR="00B8028E" w:rsidRPr="00BF6676" w:rsidRDefault="00B8028E" w:rsidP="00B8028E">
      <w:pPr>
        <w:ind w:left="315"/>
        <w:jc w:val="both"/>
        <w:rPr>
          <w:b/>
          <w:sz w:val="22"/>
          <w:szCs w:val="22"/>
          <w:lang w:val="de-DE"/>
        </w:rPr>
      </w:pPr>
      <w:r w:rsidRPr="002E0787">
        <w:rPr>
          <w:sz w:val="22"/>
          <w:szCs w:val="22"/>
          <w:lang w:val="de-DE"/>
        </w:rPr>
        <w:t xml:space="preserve">                                    </w:t>
      </w:r>
      <w:r w:rsidRPr="00BF6676">
        <w:rPr>
          <w:b/>
          <w:sz w:val="22"/>
          <w:szCs w:val="22"/>
          <w:lang w:val="de-DE"/>
        </w:rPr>
        <w:t>B</w:t>
      </w:r>
      <w:r w:rsidRPr="00BF6676">
        <w:rPr>
          <w:b/>
          <w:position w:val="-1"/>
          <w:sz w:val="22"/>
          <w:szCs w:val="22"/>
          <w:lang w:val="de-DE"/>
        </w:rPr>
        <w:t xml:space="preserve">n </w:t>
      </w:r>
      <w:r w:rsidRPr="00BF6676">
        <w:rPr>
          <w:b/>
          <w:sz w:val="22"/>
          <w:szCs w:val="22"/>
          <w:lang w:val="de-DE"/>
        </w:rPr>
        <w:t xml:space="preserve">= </w:t>
      </w:r>
      <w:r w:rsidRPr="00BF6676">
        <w:rPr>
          <w:b/>
          <w:position w:val="14"/>
          <w:sz w:val="22"/>
          <w:szCs w:val="22"/>
          <w:lang w:val="de-DE"/>
        </w:rPr>
        <w:t>__________</w:t>
      </w:r>
      <w:r w:rsidRPr="00BF6676">
        <w:rPr>
          <w:b/>
          <w:sz w:val="22"/>
          <w:szCs w:val="22"/>
          <w:lang w:val="de-DE"/>
        </w:rPr>
        <w:t xml:space="preserve"> </w:t>
      </w:r>
      <w:r w:rsidRPr="00BF6676">
        <w:rPr>
          <w:b/>
          <w:position w:val="2"/>
          <w:sz w:val="22"/>
          <w:szCs w:val="22"/>
          <w:lang w:val="de-DE"/>
        </w:rPr>
        <w:t>x</w:t>
      </w:r>
      <w:r w:rsidRPr="00BF6676">
        <w:rPr>
          <w:b/>
          <w:sz w:val="22"/>
          <w:szCs w:val="22"/>
          <w:lang w:val="de-DE"/>
        </w:rPr>
        <w:t xml:space="preserve"> 100 pkt.</w:t>
      </w:r>
    </w:p>
    <w:p w:rsidR="00B8028E" w:rsidRPr="00BF6676" w:rsidRDefault="00B8028E" w:rsidP="00B8028E">
      <w:pPr>
        <w:ind w:left="315"/>
        <w:jc w:val="both"/>
        <w:rPr>
          <w:b/>
          <w:position w:val="2"/>
          <w:sz w:val="22"/>
          <w:szCs w:val="22"/>
        </w:rPr>
      </w:pPr>
      <w:r w:rsidRPr="00BF6676">
        <w:rPr>
          <w:b/>
          <w:position w:val="6"/>
          <w:sz w:val="22"/>
          <w:szCs w:val="22"/>
          <w:lang w:val="de-DE"/>
        </w:rPr>
        <w:t xml:space="preserve">                                                    </w:t>
      </w:r>
      <w:r w:rsidRPr="00BF6676">
        <w:rPr>
          <w:b/>
          <w:position w:val="6"/>
          <w:sz w:val="22"/>
          <w:szCs w:val="22"/>
        </w:rPr>
        <w:t>K</w:t>
      </w:r>
      <w:r w:rsidRPr="00BF6676">
        <w:rPr>
          <w:b/>
          <w:position w:val="2"/>
          <w:sz w:val="22"/>
          <w:szCs w:val="22"/>
        </w:rPr>
        <w:t>max</w:t>
      </w:r>
    </w:p>
    <w:p w:rsidR="00B8028E" w:rsidRPr="002E0787" w:rsidRDefault="00B8028E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B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  <w:vertAlign w:val="subscript"/>
        </w:rPr>
        <w:t xml:space="preserve">     </w:t>
      </w:r>
      <w:r>
        <w:rPr>
          <w:sz w:val="22"/>
          <w:szCs w:val="22"/>
          <w:vertAlign w:val="subscript"/>
        </w:rPr>
        <w:t xml:space="preserve">      </w:t>
      </w:r>
      <w:r w:rsidRPr="002E0787">
        <w:rPr>
          <w:sz w:val="22"/>
          <w:szCs w:val="22"/>
        </w:rPr>
        <w:t xml:space="preserve">- liczba punktów przyznana ofercie n za spełnienie kryterium B </w:t>
      </w: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n    </w:t>
      </w:r>
      <w:r>
        <w:rPr>
          <w:sz w:val="22"/>
          <w:szCs w:val="22"/>
        </w:rPr>
        <w:t xml:space="preserve">      </w:t>
      </w:r>
      <w:r w:rsidRPr="002E0787">
        <w:rPr>
          <w:sz w:val="22"/>
          <w:szCs w:val="22"/>
        </w:rPr>
        <w:t>- numer oferty</w:t>
      </w:r>
    </w:p>
    <w:p w:rsidR="00B8028E" w:rsidRPr="002E0787" w:rsidRDefault="00B8028E" w:rsidP="00B8028E">
      <w:pPr>
        <w:ind w:left="993" w:hanging="709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K</w:t>
      </w:r>
      <w:r w:rsidRPr="002E0787">
        <w:rPr>
          <w:position w:val="-1"/>
          <w:sz w:val="22"/>
          <w:szCs w:val="22"/>
        </w:rPr>
        <w:t>max</w:t>
      </w:r>
      <w:r w:rsidRPr="002E0787">
        <w:rPr>
          <w:sz w:val="22"/>
          <w:szCs w:val="22"/>
        </w:rPr>
        <w:t xml:space="preserve"> – maksymalna łączna liczba punktów za </w:t>
      </w:r>
      <w:r>
        <w:rPr>
          <w:sz w:val="22"/>
          <w:szCs w:val="22"/>
        </w:rPr>
        <w:t>wprowadzenie niższych franszyz/udziałów własnych</w:t>
      </w:r>
      <w:r w:rsidRPr="002E0787">
        <w:rPr>
          <w:sz w:val="22"/>
          <w:szCs w:val="22"/>
        </w:rPr>
        <w:t xml:space="preserve"> uzyskana wśród </w:t>
      </w:r>
      <w:r>
        <w:rPr>
          <w:sz w:val="22"/>
          <w:szCs w:val="22"/>
        </w:rPr>
        <w:t xml:space="preserve"> </w:t>
      </w:r>
      <w:r w:rsidRPr="002E0787">
        <w:rPr>
          <w:sz w:val="22"/>
          <w:szCs w:val="22"/>
        </w:rPr>
        <w:t>badanych ofert</w:t>
      </w:r>
    </w:p>
    <w:p w:rsidR="00B8028E" w:rsidRPr="002E0787" w:rsidRDefault="00B8028E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K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</w:t>
      </w:r>
      <w:r w:rsidRPr="002E0787">
        <w:rPr>
          <w:sz w:val="22"/>
          <w:szCs w:val="22"/>
        </w:rPr>
        <w:t>-</w:t>
      </w:r>
      <w:r>
        <w:rPr>
          <w:sz w:val="22"/>
          <w:szCs w:val="22"/>
        </w:rPr>
        <w:t xml:space="preserve">  </w:t>
      </w:r>
      <w:r w:rsidRPr="002E0787">
        <w:rPr>
          <w:sz w:val="22"/>
          <w:szCs w:val="22"/>
        </w:rPr>
        <w:t xml:space="preserve">łączna liczba punktów za </w:t>
      </w:r>
      <w:r>
        <w:rPr>
          <w:sz w:val="22"/>
          <w:szCs w:val="22"/>
        </w:rPr>
        <w:t>wprowadzenie niższych franszyz/udziałów własnych</w:t>
      </w:r>
      <w:r w:rsidRPr="002E0787">
        <w:rPr>
          <w:sz w:val="22"/>
          <w:szCs w:val="22"/>
        </w:rPr>
        <w:t xml:space="preserve"> w ofercie n</w:t>
      </w:r>
      <w:r>
        <w:rPr>
          <w:sz w:val="22"/>
          <w:szCs w:val="22"/>
        </w:rPr>
        <w:t>.</w:t>
      </w:r>
    </w:p>
    <w:p w:rsidR="00B8028E" w:rsidRPr="002E0787" w:rsidRDefault="00B8028E" w:rsidP="00B8028E">
      <w:pPr>
        <w:ind w:left="284"/>
        <w:rPr>
          <w:sz w:val="22"/>
          <w:szCs w:val="22"/>
          <w:u w:val="single"/>
        </w:rPr>
      </w:pPr>
    </w:p>
    <w:p w:rsidR="00B8028E" w:rsidRPr="002E0787" w:rsidRDefault="00B8028E" w:rsidP="00B8028E">
      <w:pPr>
        <w:ind w:left="1200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</w:t>
      </w:r>
    </w:p>
    <w:p w:rsidR="00B8028E" w:rsidRPr="002E0787" w:rsidRDefault="00B8028E" w:rsidP="00B8028E">
      <w:pPr>
        <w:tabs>
          <w:tab w:val="left" w:pos="1866"/>
        </w:tabs>
        <w:suppressAutoHyphens/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>W celu wyboru najkorzystniejszej oferty w powiązaniu z przedstawionym wyżej kryterium Zamawiający będzie posługiwał się następującym wzorem:</w:t>
      </w:r>
    </w:p>
    <w:p w:rsidR="00B8028E" w:rsidRPr="002E0787" w:rsidRDefault="00B8028E" w:rsidP="00B8028E">
      <w:pPr>
        <w:jc w:val="both"/>
        <w:rPr>
          <w:sz w:val="22"/>
          <w:szCs w:val="22"/>
        </w:rPr>
      </w:pPr>
    </w:p>
    <w:p w:rsidR="00B8028E" w:rsidRPr="00BF6676" w:rsidRDefault="00B8028E" w:rsidP="00B8028E">
      <w:pPr>
        <w:ind w:left="284"/>
        <w:jc w:val="center"/>
        <w:rPr>
          <w:b/>
          <w:sz w:val="22"/>
          <w:szCs w:val="22"/>
        </w:rPr>
      </w:pPr>
      <w:r w:rsidRPr="00BF6676">
        <w:rPr>
          <w:b/>
          <w:sz w:val="22"/>
          <w:szCs w:val="22"/>
        </w:rPr>
        <w:t>W</w:t>
      </w:r>
      <w:r w:rsidRPr="00BF6676">
        <w:rPr>
          <w:b/>
          <w:position w:val="-1"/>
          <w:sz w:val="22"/>
          <w:szCs w:val="22"/>
        </w:rPr>
        <w:t>on</w:t>
      </w:r>
      <w:r w:rsidRPr="00BF6676">
        <w:rPr>
          <w:b/>
          <w:sz w:val="22"/>
          <w:szCs w:val="22"/>
        </w:rPr>
        <w:t xml:space="preserve"> = A</w:t>
      </w:r>
      <w:r w:rsidRPr="00BF6676">
        <w:rPr>
          <w:b/>
          <w:position w:val="-1"/>
          <w:sz w:val="22"/>
          <w:szCs w:val="22"/>
        </w:rPr>
        <w:t>n</w:t>
      </w:r>
      <w:r w:rsidRPr="00BF6676">
        <w:rPr>
          <w:b/>
          <w:sz w:val="22"/>
          <w:szCs w:val="22"/>
        </w:rPr>
        <w:t xml:space="preserve"> </w:t>
      </w:r>
      <w:r w:rsidRPr="00BF6676">
        <w:rPr>
          <w:b/>
          <w:position w:val="4"/>
          <w:sz w:val="22"/>
          <w:szCs w:val="22"/>
          <w:shd w:val="clear" w:color="auto" w:fill="FFFFFF"/>
        </w:rPr>
        <w:t>x</w:t>
      </w:r>
      <w:r w:rsidRPr="00BF6676">
        <w:rPr>
          <w:b/>
          <w:sz w:val="22"/>
          <w:szCs w:val="22"/>
          <w:shd w:val="clear" w:color="auto" w:fill="FFFFFF"/>
        </w:rPr>
        <w:t xml:space="preserve"> 8</w:t>
      </w:r>
      <w:r>
        <w:rPr>
          <w:b/>
          <w:sz w:val="22"/>
          <w:szCs w:val="22"/>
          <w:shd w:val="clear" w:color="auto" w:fill="FFFFFF"/>
        </w:rPr>
        <w:t>0</w:t>
      </w:r>
      <w:r w:rsidRPr="00BF6676">
        <w:rPr>
          <w:b/>
          <w:sz w:val="22"/>
          <w:szCs w:val="22"/>
          <w:shd w:val="clear" w:color="auto" w:fill="FFFFFF"/>
        </w:rPr>
        <w:t>% + B</w:t>
      </w:r>
      <w:r w:rsidRPr="00BF6676">
        <w:rPr>
          <w:b/>
          <w:position w:val="-1"/>
          <w:sz w:val="22"/>
          <w:szCs w:val="22"/>
          <w:shd w:val="clear" w:color="auto" w:fill="FFFFFF"/>
        </w:rPr>
        <w:t>n</w:t>
      </w:r>
      <w:r w:rsidRPr="00BF6676">
        <w:rPr>
          <w:b/>
          <w:sz w:val="22"/>
          <w:szCs w:val="22"/>
          <w:shd w:val="clear" w:color="auto" w:fill="FFFFFF"/>
        </w:rPr>
        <w:t xml:space="preserve"> </w:t>
      </w:r>
      <w:r w:rsidRPr="00BF6676">
        <w:rPr>
          <w:b/>
          <w:sz w:val="22"/>
          <w:szCs w:val="22"/>
          <w:shd w:val="clear" w:color="auto" w:fill="FFFFFF"/>
          <w:vertAlign w:val="subscript"/>
        </w:rPr>
        <w:t xml:space="preserve"> </w:t>
      </w:r>
      <w:r w:rsidRPr="00BF6676">
        <w:rPr>
          <w:b/>
          <w:position w:val="4"/>
          <w:sz w:val="22"/>
          <w:szCs w:val="22"/>
          <w:shd w:val="clear" w:color="auto" w:fill="FFFFFF"/>
        </w:rPr>
        <w:t>x</w:t>
      </w:r>
      <w:r>
        <w:rPr>
          <w:b/>
          <w:sz w:val="22"/>
          <w:szCs w:val="22"/>
          <w:shd w:val="clear" w:color="auto" w:fill="FFFFFF"/>
        </w:rPr>
        <w:t xml:space="preserve"> 20</w:t>
      </w:r>
      <w:r w:rsidRPr="00BF6676">
        <w:rPr>
          <w:b/>
          <w:sz w:val="22"/>
          <w:szCs w:val="22"/>
          <w:shd w:val="clear" w:color="auto" w:fill="FFFFFF"/>
        </w:rPr>
        <w:t>%</w:t>
      </w:r>
      <w:r w:rsidRPr="00BF6676">
        <w:rPr>
          <w:b/>
          <w:sz w:val="22"/>
          <w:szCs w:val="22"/>
        </w:rPr>
        <w:t xml:space="preserve"> </w:t>
      </w: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>W</w:t>
      </w:r>
      <w:r w:rsidRPr="002E0787">
        <w:rPr>
          <w:position w:val="-1"/>
          <w:sz w:val="22"/>
          <w:szCs w:val="22"/>
        </w:rPr>
        <w:t>on</w:t>
      </w:r>
      <w:r w:rsidRPr="002E0787">
        <w:rPr>
          <w:sz w:val="22"/>
          <w:szCs w:val="22"/>
        </w:rPr>
        <w:t xml:space="preserve"> - wskaźnik oceny oferty n</w:t>
      </w: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>Zamówienie publiczne zostanie udzielone wykonawcy, który uzyska największą liczbę punktów.</w:t>
      </w:r>
    </w:p>
    <w:p w:rsidR="00B8028E" w:rsidRDefault="00B8028E" w:rsidP="00B8028E">
      <w:pPr>
        <w:ind w:left="426" w:hanging="142"/>
        <w:jc w:val="both"/>
        <w:rPr>
          <w:b/>
          <w:spacing w:val="-16"/>
          <w:sz w:val="22"/>
          <w:szCs w:val="22"/>
        </w:rPr>
      </w:pPr>
    </w:p>
    <w:p w:rsidR="00B8028E" w:rsidRPr="00A8523C" w:rsidRDefault="00B8028E" w:rsidP="00B8028E">
      <w:pPr>
        <w:ind w:left="426" w:hanging="142"/>
        <w:jc w:val="both"/>
        <w:rPr>
          <w:b/>
          <w:spacing w:val="-16"/>
          <w:sz w:val="22"/>
          <w:szCs w:val="22"/>
        </w:rPr>
      </w:pPr>
      <w:r w:rsidRPr="00A8523C">
        <w:rPr>
          <w:b/>
          <w:spacing w:val="-16"/>
          <w:sz w:val="22"/>
          <w:szCs w:val="22"/>
        </w:rPr>
        <w:t>Część II Zamówienia</w:t>
      </w:r>
    </w:p>
    <w:p w:rsidR="00B8028E" w:rsidRDefault="00B8028E" w:rsidP="00B8028E">
      <w:pPr>
        <w:tabs>
          <w:tab w:val="left" w:pos="5245"/>
        </w:tabs>
        <w:ind w:left="284"/>
        <w:jc w:val="both"/>
        <w:rPr>
          <w:sz w:val="22"/>
          <w:szCs w:val="22"/>
        </w:rPr>
      </w:pPr>
    </w:p>
    <w:p w:rsidR="00B8028E" w:rsidRDefault="00B8028E" w:rsidP="00B8028E">
      <w:pPr>
        <w:widowControl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B97A31">
        <w:rPr>
          <w:sz w:val="22"/>
          <w:szCs w:val="22"/>
        </w:rPr>
        <w:t>Przy wyborze ofert, Zamawiający będzie się kierował następującymi kryteriami:</w:t>
      </w:r>
    </w:p>
    <w:p w:rsidR="00B8028E" w:rsidRPr="00B97A31" w:rsidRDefault="00B8028E" w:rsidP="00B8028E">
      <w:pPr>
        <w:widowControl w:val="0"/>
        <w:ind w:left="426" w:hanging="426"/>
        <w:jc w:val="both"/>
        <w:rPr>
          <w:sz w:val="22"/>
          <w:szCs w:val="22"/>
        </w:rPr>
      </w:pPr>
    </w:p>
    <w:tbl>
      <w:tblPr>
        <w:tblW w:w="9780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945"/>
        <w:gridCol w:w="1276"/>
        <w:gridCol w:w="992"/>
      </w:tblGrid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5A5CC5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</w:t>
            </w:r>
            <w:r w:rsidRPr="005A5CC5">
              <w:rPr>
                <w:b/>
                <w:sz w:val="22"/>
                <w:szCs w:val="22"/>
              </w:rPr>
              <w:t>.</w:t>
            </w:r>
          </w:p>
          <w:p w:rsidR="00B8028E" w:rsidRPr="005A5CC5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cena</w:t>
            </w:r>
            <w:r w:rsidRPr="00B97A31">
              <w:rPr>
                <w:b/>
                <w:bCs/>
                <w:smallCaps/>
                <w:sz w:val="22"/>
                <w:szCs w:val="22"/>
              </w:rPr>
              <w:t xml:space="preserve"> </w:t>
            </w:r>
            <w:r>
              <w:rPr>
                <w:b/>
                <w:bCs/>
                <w:smallCaps/>
                <w:sz w:val="22"/>
                <w:szCs w:val="22"/>
              </w:rPr>
              <w:t xml:space="preserve">łączna ubezpieczenia (koszt </w:t>
            </w:r>
            <w:r w:rsidRPr="00B97A31">
              <w:rPr>
                <w:b/>
                <w:bCs/>
                <w:smallCaps/>
                <w:sz w:val="22"/>
                <w:szCs w:val="22"/>
              </w:rPr>
              <w:t>ubezpieczenia</w:t>
            </w:r>
            <w:r>
              <w:rPr>
                <w:b/>
                <w:bCs/>
                <w:smallCaps/>
                <w:sz w:val="22"/>
                <w:szCs w:val="22"/>
              </w:rPr>
              <w:t>)</w:t>
            </w:r>
            <w:r w:rsidRPr="00B97A31">
              <w:rPr>
                <w:b/>
                <w:bCs/>
                <w:smallCaps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B97A31">
              <w:rPr>
                <w:b/>
                <w:bCs/>
                <w:sz w:val="22"/>
                <w:szCs w:val="22"/>
              </w:rPr>
              <w:t>Znaczenie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Pr="00B97A31">
              <w:rPr>
                <w:b/>
                <w:bCs/>
                <w:sz w:val="22"/>
                <w:szCs w:val="22"/>
              </w:rPr>
              <w:t>0 %</w:t>
            </w:r>
          </w:p>
        </w:tc>
      </w:tr>
      <w:tr w:rsidR="00B8028E" w:rsidRPr="00B97A31" w:rsidTr="00BE1137">
        <w:trPr>
          <w:trHeight w:val="389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5A5CC5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</w:t>
            </w:r>
            <w:r w:rsidRPr="005A5CC5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945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franszyz/udziałów własnych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vAlign w:val="center"/>
          </w:tcPr>
          <w:p w:rsidR="00B8028E" w:rsidRPr="00B97A31" w:rsidRDefault="00B8028E" w:rsidP="00BE1137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Znaczenie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20 %</w:t>
            </w:r>
          </w:p>
        </w:tc>
      </w:tr>
      <w:tr w:rsidR="00B8028E" w:rsidRPr="00B97A31" w:rsidTr="00BE1137">
        <w:trPr>
          <w:trHeight w:val="2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B07ECB">
              <w:rPr>
                <w:b/>
                <w:bCs/>
                <w:smallCaps/>
                <w:sz w:val="22"/>
                <w:szCs w:val="22"/>
              </w:rPr>
              <w:t xml:space="preserve">Wprowadzenie </w:t>
            </w:r>
            <w:r>
              <w:rPr>
                <w:b/>
                <w:bCs/>
                <w:smallCaps/>
                <w:sz w:val="22"/>
                <w:szCs w:val="22"/>
              </w:rPr>
              <w:t>niższych lub nie stosowanie udziałów własnych w szkodach powodziowych w ubezpieczeniu mienia od wszystkich ryzyk:</w:t>
            </w:r>
          </w:p>
        </w:tc>
      </w:tr>
      <w:tr w:rsidR="00B8028E" w:rsidRPr="00B97A31" w:rsidTr="00BE1137">
        <w:trPr>
          <w:trHeight w:val="2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udział własny 40% szkody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udział własny 20% szkody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bez udziału własnego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mienia od wszystkich ryzyk (w szkodach innych niż powodziowe):</w:t>
            </w:r>
          </w:p>
        </w:tc>
      </w:tr>
      <w:tr w:rsidR="00B8028E" w:rsidRPr="00B97A31" w:rsidTr="00BE1137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wprowadzenie niższych franszyz/udziałów własnych w ubezpieczeniu </w:t>
            </w:r>
            <w:r>
              <w:rPr>
                <w:b/>
                <w:bCs/>
                <w:smallCaps/>
                <w:sz w:val="22"/>
                <w:szCs w:val="22"/>
              </w:rPr>
              <w:lastRenderedPageBreak/>
              <w:t>odpowiedzialności cywilnej (w szkodach rzeczowych):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-</w:t>
            </w:r>
            <w:r w:rsidRPr="00B07ECB">
              <w:rPr>
                <w:b/>
                <w:bCs/>
                <w:sz w:val="22"/>
                <w:szCs w:val="22"/>
              </w:rPr>
              <w:t xml:space="preserve"> franszyza</w:t>
            </w:r>
            <w:r>
              <w:rPr>
                <w:b/>
                <w:bCs/>
                <w:smallCap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>udział własny 5% minimum 500 zł w każdej szkodzie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- </w:t>
            </w:r>
            <w:r>
              <w:rPr>
                <w:b/>
                <w:bCs/>
                <w:sz w:val="22"/>
                <w:szCs w:val="22"/>
              </w:rPr>
              <w:t>franszyza/udział własny 1.000 zł w każdej szkodzie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92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- </w:t>
            </w:r>
            <w:r>
              <w:rPr>
                <w:b/>
                <w:bCs/>
                <w:sz w:val="22"/>
                <w:szCs w:val="22"/>
              </w:rPr>
              <w:t>franszyza/udział własny 500 zł w każdej szkodzie</w:t>
            </w:r>
          </w:p>
        </w:tc>
      </w:tr>
    </w:tbl>
    <w:p w:rsidR="00B8028E" w:rsidRPr="00B97A31" w:rsidRDefault="00B8028E" w:rsidP="00B8028E">
      <w:pPr>
        <w:widowControl w:val="0"/>
        <w:rPr>
          <w:sz w:val="22"/>
          <w:szCs w:val="22"/>
        </w:rPr>
      </w:pPr>
    </w:p>
    <w:p w:rsidR="00B8028E" w:rsidRPr="00B97A31" w:rsidRDefault="00B8028E" w:rsidP="00B8028E">
      <w:pPr>
        <w:widowControl w:val="0"/>
        <w:rPr>
          <w:sz w:val="22"/>
          <w:szCs w:val="22"/>
        </w:rPr>
      </w:pPr>
    </w:p>
    <w:p w:rsidR="00B8028E" w:rsidRPr="002E0787" w:rsidRDefault="00B8028E" w:rsidP="00B8028E">
      <w:pPr>
        <w:numPr>
          <w:ilvl w:val="5"/>
          <w:numId w:val="7"/>
        </w:numPr>
        <w:tabs>
          <w:tab w:val="clear" w:pos="450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>C</w:t>
      </w:r>
      <w:r w:rsidRPr="002E0787">
        <w:rPr>
          <w:b/>
          <w:sz w:val="22"/>
          <w:szCs w:val="22"/>
        </w:rPr>
        <w:t>ena łączna ubezpieczenia</w:t>
      </w:r>
      <w:r w:rsidRPr="002E0787">
        <w:rPr>
          <w:sz w:val="22"/>
          <w:szCs w:val="22"/>
        </w:rPr>
        <w:t xml:space="preserve"> – suma składek za wszystkie ubezpieczeni</w:t>
      </w:r>
      <w:r>
        <w:rPr>
          <w:sz w:val="22"/>
          <w:szCs w:val="22"/>
        </w:rPr>
        <w:t>a będące przedmiotem niniejszej części zamówienia za 12 miesięczny okres ubezpieczenia</w:t>
      </w:r>
      <w:r w:rsidRPr="002E0787">
        <w:rPr>
          <w:sz w:val="22"/>
          <w:szCs w:val="22"/>
        </w:rPr>
        <w:t>.</w:t>
      </w:r>
    </w:p>
    <w:p w:rsidR="00B8028E" w:rsidRDefault="00B8028E" w:rsidP="00B8028E">
      <w:pPr>
        <w:tabs>
          <w:tab w:val="num" w:pos="426"/>
        </w:tabs>
        <w:ind w:left="851" w:hanging="720"/>
        <w:jc w:val="both"/>
        <w:rPr>
          <w:sz w:val="22"/>
          <w:szCs w:val="22"/>
        </w:rPr>
      </w:pPr>
      <w:r w:rsidRPr="002E0787">
        <w:rPr>
          <w:sz w:val="22"/>
          <w:szCs w:val="22"/>
        </w:rPr>
        <w:tab/>
      </w:r>
    </w:p>
    <w:p w:rsidR="00B8028E" w:rsidRPr="002E0787" w:rsidRDefault="00B8028E" w:rsidP="00B8028E">
      <w:pPr>
        <w:tabs>
          <w:tab w:val="num" w:pos="426"/>
        </w:tabs>
        <w:ind w:left="851" w:hanging="7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2E0787">
        <w:rPr>
          <w:sz w:val="22"/>
          <w:szCs w:val="22"/>
        </w:rPr>
        <w:t>Oferty będą podlegały ocenie w kryterium</w:t>
      </w:r>
      <w:r>
        <w:rPr>
          <w:sz w:val="22"/>
          <w:szCs w:val="22"/>
        </w:rPr>
        <w:t xml:space="preserve"> A</w:t>
      </w:r>
      <w:r w:rsidRPr="002E0787">
        <w:rPr>
          <w:sz w:val="22"/>
          <w:szCs w:val="22"/>
        </w:rPr>
        <w:t xml:space="preserve"> według następującego wzoru:</w:t>
      </w:r>
    </w:p>
    <w:p w:rsidR="00B8028E" w:rsidRPr="002E0787" w:rsidRDefault="00B8028E" w:rsidP="00B8028E">
      <w:pPr>
        <w:ind w:left="567"/>
        <w:jc w:val="both"/>
        <w:rPr>
          <w:sz w:val="22"/>
          <w:szCs w:val="22"/>
        </w:rPr>
      </w:pPr>
    </w:p>
    <w:p w:rsidR="00B8028E" w:rsidRPr="00BF6676" w:rsidRDefault="00B8028E" w:rsidP="00B8028E">
      <w:pPr>
        <w:ind w:left="2836"/>
        <w:jc w:val="both"/>
        <w:rPr>
          <w:b/>
          <w:sz w:val="22"/>
          <w:szCs w:val="22"/>
          <w:vertAlign w:val="subscript"/>
          <w:lang w:val="de-DE"/>
        </w:rPr>
      </w:pPr>
      <w:r w:rsidRPr="002E0787">
        <w:rPr>
          <w:sz w:val="22"/>
          <w:szCs w:val="22"/>
        </w:rPr>
        <w:t xml:space="preserve">       </w:t>
      </w:r>
      <w:r w:rsidRPr="0058121E">
        <w:rPr>
          <w:b/>
          <w:sz w:val="22"/>
          <w:szCs w:val="22"/>
          <w:lang w:val="en-US"/>
        </w:rPr>
        <w:t>C</w:t>
      </w:r>
      <w:r w:rsidRPr="00BF6676">
        <w:rPr>
          <w:b/>
          <w:sz w:val="22"/>
          <w:szCs w:val="22"/>
          <w:lang w:val="de-DE"/>
        </w:rPr>
        <w:t xml:space="preserve"> </w:t>
      </w:r>
      <w:r w:rsidRPr="00BF6676">
        <w:rPr>
          <w:b/>
          <w:sz w:val="22"/>
          <w:szCs w:val="22"/>
          <w:vertAlign w:val="subscript"/>
          <w:lang w:val="de-DE"/>
        </w:rPr>
        <w:t>min</w:t>
      </w:r>
    </w:p>
    <w:p w:rsidR="00B8028E" w:rsidRPr="00BF6676" w:rsidRDefault="00B8028E" w:rsidP="00B8028E">
      <w:pPr>
        <w:ind w:left="315"/>
        <w:jc w:val="both"/>
        <w:rPr>
          <w:b/>
          <w:sz w:val="22"/>
          <w:szCs w:val="22"/>
          <w:lang w:val="de-DE"/>
        </w:rPr>
      </w:pPr>
      <w:r w:rsidRPr="00BF6676">
        <w:rPr>
          <w:b/>
          <w:sz w:val="22"/>
          <w:szCs w:val="22"/>
          <w:lang w:val="de-DE"/>
        </w:rPr>
        <w:t xml:space="preserve">                                    A</w:t>
      </w:r>
      <w:r w:rsidRPr="00BF6676">
        <w:rPr>
          <w:b/>
          <w:position w:val="-1"/>
          <w:sz w:val="22"/>
          <w:szCs w:val="22"/>
          <w:lang w:val="de-DE"/>
        </w:rPr>
        <w:t xml:space="preserve">n </w:t>
      </w:r>
      <w:r w:rsidRPr="00BF6676">
        <w:rPr>
          <w:b/>
          <w:sz w:val="22"/>
          <w:szCs w:val="22"/>
          <w:lang w:val="de-DE"/>
        </w:rPr>
        <w:t xml:space="preserve">= </w:t>
      </w:r>
      <w:r w:rsidRPr="00BF6676">
        <w:rPr>
          <w:b/>
          <w:position w:val="14"/>
          <w:sz w:val="22"/>
          <w:szCs w:val="22"/>
          <w:lang w:val="de-DE"/>
        </w:rPr>
        <w:t>__________</w:t>
      </w:r>
      <w:r w:rsidRPr="00BF6676">
        <w:rPr>
          <w:b/>
          <w:sz w:val="22"/>
          <w:szCs w:val="22"/>
          <w:lang w:val="de-DE"/>
        </w:rPr>
        <w:t xml:space="preserve"> </w:t>
      </w:r>
      <w:r w:rsidRPr="00BF6676">
        <w:rPr>
          <w:b/>
          <w:position w:val="2"/>
          <w:sz w:val="22"/>
          <w:szCs w:val="22"/>
          <w:lang w:val="de-DE"/>
        </w:rPr>
        <w:t>x</w:t>
      </w:r>
      <w:r w:rsidRPr="00BF6676">
        <w:rPr>
          <w:b/>
          <w:sz w:val="22"/>
          <w:szCs w:val="22"/>
          <w:lang w:val="de-DE"/>
        </w:rPr>
        <w:t xml:space="preserve"> 100 pkt.</w:t>
      </w:r>
    </w:p>
    <w:p w:rsidR="00B8028E" w:rsidRPr="00BF6676" w:rsidRDefault="00B8028E" w:rsidP="00B8028E">
      <w:pPr>
        <w:ind w:left="315"/>
        <w:jc w:val="both"/>
        <w:rPr>
          <w:b/>
          <w:position w:val="2"/>
          <w:sz w:val="22"/>
          <w:szCs w:val="22"/>
        </w:rPr>
      </w:pPr>
      <w:r w:rsidRPr="00BF6676">
        <w:rPr>
          <w:b/>
          <w:position w:val="6"/>
          <w:sz w:val="22"/>
          <w:szCs w:val="22"/>
          <w:lang w:val="de-DE"/>
        </w:rPr>
        <w:t xml:space="preserve">                                                     C</w:t>
      </w:r>
      <w:r w:rsidRPr="00BF6676">
        <w:rPr>
          <w:b/>
          <w:position w:val="2"/>
          <w:sz w:val="22"/>
          <w:szCs w:val="22"/>
        </w:rPr>
        <w:t>n</w:t>
      </w:r>
    </w:p>
    <w:p w:rsidR="00B8028E" w:rsidRDefault="00B8028E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</w:t>
      </w:r>
    </w:p>
    <w:p w:rsidR="00B8028E" w:rsidRPr="002E0787" w:rsidRDefault="00B8028E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>A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  <w:vertAlign w:val="subscript"/>
        </w:rPr>
        <w:t xml:space="preserve">    </w:t>
      </w:r>
      <w:r>
        <w:rPr>
          <w:sz w:val="22"/>
          <w:szCs w:val="22"/>
          <w:vertAlign w:val="subscript"/>
        </w:rPr>
        <w:t xml:space="preserve">    </w:t>
      </w:r>
      <w:r w:rsidRPr="002E0787">
        <w:rPr>
          <w:sz w:val="22"/>
          <w:szCs w:val="22"/>
          <w:vertAlign w:val="subscript"/>
        </w:rPr>
        <w:t xml:space="preserve"> </w:t>
      </w:r>
      <w:r w:rsidRPr="002E0787">
        <w:rPr>
          <w:sz w:val="22"/>
          <w:szCs w:val="22"/>
        </w:rPr>
        <w:t xml:space="preserve">- liczba punktów przyznana ofercie n za spełnienie kryterium A </w:t>
      </w: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n    </w:t>
      </w:r>
      <w:r>
        <w:rPr>
          <w:sz w:val="22"/>
          <w:szCs w:val="22"/>
        </w:rPr>
        <w:t xml:space="preserve">    </w:t>
      </w:r>
      <w:r w:rsidRPr="002E0787">
        <w:rPr>
          <w:sz w:val="22"/>
          <w:szCs w:val="22"/>
        </w:rPr>
        <w:t>- numer oferty</w:t>
      </w: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 w:rsidRPr="002E0787">
        <w:rPr>
          <w:position w:val="-1"/>
          <w:sz w:val="22"/>
          <w:szCs w:val="22"/>
        </w:rPr>
        <w:t>min</w:t>
      </w:r>
      <w:r w:rsidRPr="002E078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E0787">
        <w:rPr>
          <w:sz w:val="22"/>
          <w:szCs w:val="22"/>
        </w:rPr>
        <w:t>- cena minimalna wśród złożonych ofert</w:t>
      </w:r>
    </w:p>
    <w:p w:rsidR="00B8028E" w:rsidRPr="002E0787" w:rsidRDefault="00B8028E" w:rsidP="00B8028E">
      <w:pPr>
        <w:ind w:left="284"/>
        <w:rPr>
          <w:sz w:val="22"/>
          <w:szCs w:val="22"/>
        </w:rPr>
      </w:pPr>
      <w:r>
        <w:rPr>
          <w:sz w:val="22"/>
          <w:szCs w:val="22"/>
        </w:rPr>
        <w:t>C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</w:t>
      </w:r>
      <w:r w:rsidRPr="002E0787">
        <w:rPr>
          <w:sz w:val="22"/>
          <w:szCs w:val="22"/>
        </w:rPr>
        <w:t>- cena zaproponowana przez wykonawcę w ofercie n</w:t>
      </w:r>
    </w:p>
    <w:p w:rsidR="00B8028E" w:rsidRPr="002E0787" w:rsidRDefault="00B8028E" w:rsidP="00B8028E">
      <w:pPr>
        <w:ind w:left="284"/>
        <w:rPr>
          <w:sz w:val="22"/>
          <w:szCs w:val="22"/>
          <w:u w:val="single"/>
        </w:rPr>
      </w:pPr>
    </w:p>
    <w:p w:rsidR="00B8028E" w:rsidRPr="002E0787" w:rsidRDefault="00B8028E" w:rsidP="00B8028E">
      <w:pPr>
        <w:ind w:left="284"/>
        <w:rPr>
          <w:sz w:val="22"/>
          <w:szCs w:val="22"/>
          <w:u w:val="single"/>
        </w:rPr>
      </w:pPr>
    </w:p>
    <w:p w:rsidR="00B8028E" w:rsidRDefault="00B8028E" w:rsidP="00B8028E">
      <w:pPr>
        <w:numPr>
          <w:ilvl w:val="5"/>
          <w:numId w:val="7"/>
        </w:numPr>
        <w:tabs>
          <w:tab w:val="clear" w:pos="4500"/>
          <w:tab w:val="left" w:pos="-76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Wprowadzenie niższych franszyz/udziałów własnych </w:t>
      </w:r>
      <w:r w:rsidRPr="002E0787">
        <w:rPr>
          <w:sz w:val="22"/>
          <w:szCs w:val="22"/>
        </w:rPr>
        <w:t xml:space="preserve">– ocena kryterium polega na przyznaniu punktów za wprowadzenie do oferty </w:t>
      </w:r>
      <w:r>
        <w:rPr>
          <w:sz w:val="22"/>
          <w:szCs w:val="22"/>
        </w:rPr>
        <w:t>niższych od określonych w Opisie przedmiotu ubezpieczenia – Załącznik nr 5 franszyz/udziałów własnych wg</w:t>
      </w:r>
      <w:r w:rsidRPr="002E0787">
        <w:rPr>
          <w:sz w:val="22"/>
          <w:szCs w:val="22"/>
        </w:rPr>
        <w:t xml:space="preserve"> następujących zasad:</w:t>
      </w:r>
    </w:p>
    <w:p w:rsidR="00B8028E" w:rsidRDefault="00B8028E" w:rsidP="00B8028E">
      <w:pPr>
        <w:numPr>
          <w:ilvl w:val="5"/>
          <w:numId w:val="7"/>
        </w:numPr>
        <w:tabs>
          <w:tab w:val="clear" w:pos="4500"/>
          <w:tab w:val="left" w:pos="-76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</w:p>
    <w:tbl>
      <w:tblPr>
        <w:tblW w:w="8505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662"/>
        <w:gridCol w:w="1276"/>
      </w:tblGrid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  <w:r w:rsidRPr="00916C7F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 w:rsidRPr="00B07ECB">
              <w:rPr>
                <w:b/>
                <w:bCs/>
                <w:smallCaps/>
                <w:sz w:val="22"/>
                <w:szCs w:val="22"/>
              </w:rPr>
              <w:t xml:space="preserve">Wprowadzenie </w:t>
            </w:r>
            <w:r>
              <w:rPr>
                <w:b/>
                <w:bCs/>
                <w:smallCaps/>
                <w:sz w:val="22"/>
                <w:szCs w:val="22"/>
              </w:rPr>
              <w:t>niższych lub nie stosowanie udziałów własnych w szkodach</w:t>
            </w:r>
            <w:r w:rsidRPr="00B07ECB">
              <w:rPr>
                <w:b/>
                <w:bCs/>
                <w:smallCaps/>
                <w:sz w:val="22"/>
                <w:szCs w:val="22"/>
              </w:rPr>
              <w:t xml:space="preserve"> pow</w:t>
            </w:r>
            <w:r>
              <w:rPr>
                <w:b/>
                <w:bCs/>
                <w:smallCaps/>
                <w:sz w:val="22"/>
                <w:szCs w:val="22"/>
              </w:rPr>
              <w:t>odziowych w ubezpieczeniu mienia od wszystkich ryzyk: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jc w:val="right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Punkty: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  <w:r w:rsidRPr="00916C7F">
              <w:rPr>
                <w:b/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916C7F">
              <w:rPr>
                <w:b/>
                <w:bCs/>
                <w:sz w:val="22"/>
                <w:szCs w:val="22"/>
              </w:rPr>
              <w:t>- udział własny 40% szkody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916C7F"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  <w:r w:rsidRPr="00916C7F">
              <w:rPr>
                <w:b/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916C7F">
              <w:rPr>
                <w:b/>
                <w:bCs/>
                <w:sz w:val="22"/>
                <w:szCs w:val="22"/>
              </w:rPr>
              <w:t>- udział własny 20% szkody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916C7F">
              <w:rPr>
                <w:b/>
                <w:bCs/>
                <w:sz w:val="22"/>
                <w:szCs w:val="22"/>
              </w:rPr>
              <w:t>10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  <w:r w:rsidRPr="00916C7F">
              <w:rPr>
                <w:b/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916C7F">
              <w:rPr>
                <w:b/>
                <w:bCs/>
                <w:sz w:val="22"/>
                <w:szCs w:val="22"/>
              </w:rPr>
              <w:t>- bez 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916C7F">
              <w:rPr>
                <w:b/>
                <w:bCs/>
                <w:sz w:val="22"/>
                <w:szCs w:val="22"/>
              </w:rPr>
              <w:t>15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</w:p>
          <w:p w:rsidR="00B8028E" w:rsidRPr="00916C7F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  <w:r w:rsidRPr="00916C7F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mienia od wszystkich ryzyk (w szkodach innych niż powodziowe):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mallCaps/>
                <w:sz w:val="22"/>
                <w:szCs w:val="22"/>
              </w:rPr>
            </w:pP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  <w:r w:rsidRPr="00916C7F">
              <w:rPr>
                <w:b/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916C7F"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916C7F"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sz w:val="22"/>
                <w:szCs w:val="22"/>
              </w:rPr>
            </w:pPr>
            <w:r w:rsidRPr="00916C7F">
              <w:rPr>
                <w:b/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916C7F"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916C7F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916C7F">
              <w:rPr>
                <w:b/>
                <w:bCs/>
                <w:sz w:val="22"/>
                <w:szCs w:val="22"/>
              </w:rPr>
              <w:t>10 pkt</w:t>
            </w:r>
          </w:p>
        </w:tc>
      </w:tr>
    </w:tbl>
    <w:p w:rsidR="00B8028E" w:rsidRPr="002E0787" w:rsidRDefault="00B8028E" w:rsidP="00B8028E">
      <w:pPr>
        <w:ind w:left="993"/>
        <w:jc w:val="both"/>
        <w:rPr>
          <w:sz w:val="22"/>
          <w:szCs w:val="22"/>
        </w:rPr>
      </w:pPr>
    </w:p>
    <w:p w:rsidR="00B8028E" w:rsidRPr="002E0787" w:rsidRDefault="00B8028E" w:rsidP="00B8028E">
      <w:pPr>
        <w:tabs>
          <w:tab w:val="num" w:pos="426"/>
        </w:tabs>
        <w:ind w:left="426"/>
        <w:jc w:val="both"/>
        <w:rPr>
          <w:sz w:val="22"/>
          <w:szCs w:val="22"/>
        </w:rPr>
      </w:pPr>
      <w:r w:rsidRPr="002E0787">
        <w:rPr>
          <w:sz w:val="22"/>
          <w:szCs w:val="22"/>
        </w:rPr>
        <w:t>Oferty będą podlegały ocenie w kryterium B według następującego wzoru:</w:t>
      </w:r>
    </w:p>
    <w:p w:rsidR="00B8028E" w:rsidRDefault="00B8028E" w:rsidP="00B8028E">
      <w:pPr>
        <w:ind w:left="2836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       </w:t>
      </w:r>
    </w:p>
    <w:p w:rsidR="00B8028E" w:rsidRPr="00BF6676" w:rsidRDefault="00B8028E" w:rsidP="00B8028E">
      <w:pPr>
        <w:ind w:left="2836"/>
        <w:jc w:val="both"/>
        <w:rPr>
          <w:b/>
          <w:position w:val="2"/>
          <w:sz w:val="22"/>
          <w:szCs w:val="22"/>
        </w:rPr>
      </w:pPr>
      <w:r w:rsidRPr="00BF6676">
        <w:rPr>
          <w:b/>
          <w:sz w:val="22"/>
          <w:szCs w:val="22"/>
        </w:rPr>
        <w:t xml:space="preserve">       </w:t>
      </w:r>
      <w:r w:rsidRPr="00BF6676">
        <w:rPr>
          <w:b/>
          <w:position w:val="6"/>
          <w:sz w:val="22"/>
          <w:szCs w:val="22"/>
        </w:rPr>
        <w:t>K</w:t>
      </w:r>
      <w:r w:rsidRPr="00BF6676">
        <w:rPr>
          <w:b/>
          <w:position w:val="2"/>
          <w:sz w:val="22"/>
          <w:szCs w:val="22"/>
        </w:rPr>
        <w:t>n</w:t>
      </w:r>
    </w:p>
    <w:p w:rsidR="00B8028E" w:rsidRPr="00BF6676" w:rsidRDefault="00B8028E" w:rsidP="00B8028E">
      <w:pPr>
        <w:ind w:left="315"/>
        <w:jc w:val="both"/>
        <w:rPr>
          <w:b/>
          <w:sz w:val="22"/>
          <w:szCs w:val="22"/>
          <w:lang w:val="de-DE"/>
        </w:rPr>
      </w:pPr>
      <w:r w:rsidRPr="002E0787">
        <w:rPr>
          <w:sz w:val="22"/>
          <w:szCs w:val="22"/>
          <w:lang w:val="de-DE"/>
        </w:rPr>
        <w:t xml:space="preserve">                                    </w:t>
      </w:r>
      <w:r w:rsidRPr="00BF6676">
        <w:rPr>
          <w:b/>
          <w:sz w:val="22"/>
          <w:szCs w:val="22"/>
          <w:lang w:val="de-DE"/>
        </w:rPr>
        <w:t>B</w:t>
      </w:r>
      <w:r w:rsidRPr="00BF6676">
        <w:rPr>
          <w:b/>
          <w:position w:val="-1"/>
          <w:sz w:val="22"/>
          <w:szCs w:val="22"/>
          <w:lang w:val="de-DE"/>
        </w:rPr>
        <w:t xml:space="preserve">n </w:t>
      </w:r>
      <w:r w:rsidRPr="00BF6676">
        <w:rPr>
          <w:b/>
          <w:sz w:val="22"/>
          <w:szCs w:val="22"/>
          <w:lang w:val="de-DE"/>
        </w:rPr>
        <w:t xml:space="preserve">= </w:t>
      </w:r>
      <w:r w:rsidRPr="00BF6676">
        <w:rPr>
          <w:b/>
          <w:position w:val="14"/>
          <w:sz w:val="22"/>
          <w:szCs w:val="22"/>
          <w:lang w:val="de-DE"/>
        </w:rPr>
        <w:t>__________</w:t>
      </w:r>
      <w:r w:rsidRPr="00BF6676">
        <w:rPr>
          <w:b/>
          <w:sz w:val="22"/>
          <w:szCs w:val="22"/>
          <w:lang w:val="de-DE"/>
        </w:rPr>
        <w:t xml:space="preserve"> </w:t>
      </w:r>
      <w:r w:rsidRPr="00BF6676">
        <w:rPr>
          <w:b/>
          <w:position w:val="2"/>
          <w:sz w:val="22"/>
          <w:szCs w:val="22"/>
          <w:lang w:val="de-DE"/>
        </w:rPr>
        <w:t>x</w:t>
      </w:r>
      <w:r w:rsidRPr="00BF6676">
        <w:rPr>
          <w:b/>
          <w:sz w:val="22"/>
          <w:szCs w:val="22"/>
          <w:lang w:val="de-DE"/>
        </w:rPr>
        <w:t xml:space="preserve"> 100 pkt.</w:t>
      </w:r>
    </w:p>
    <w:p w:rsidR="00B8028E" w:rsidRPr="00BF6676" w:rsidRDefault="00B8028E" w:rsidP="00B8028E">
      <w:pPr>
        <w:ind w:left="315"/>
        <w:jc w:val="both"/>
        <w:rPr>
          <w:b/>
          <w:position w:val="2"/>
          <w:sz w:val="22"/>
          <w:szCs w:val="22"/>
        </w:rPr>
      </w:pPr>
      <w:r w:rsidRPr="00BF6676">
        <w:rPr>
          <w:b/>
          <w:position w:val="6"/>
          <w:sz w:val="22"/>
          <w:szCs w:val="22"/>
          <w:lang w:val="de-DE"/>
        </w:rPr>
        <w:t xml:space="preserve">                                                    </w:t>
      </w:r>
      <w:r w:rsidRPr="00BF6676">
        <w:rPr>
          <w:b/>
          <w:position w:val="6"/>
          <w:sz w:val="22"/>
          <w:szCs w:val="22"/>
        </w:rPr>
        <w:t>K</w:t>
      </w:r>
      <w:r w:rsidRPr="00BF6676">
        <w:rPr>
          <w:b/>
          <w:position w:val="2"/>
          <w:sz w:val="22"/>
          <w:szCs w:val="22"/>
        </w:rPr>
        <w:t>max</w:t>
      </w:r>
    </w:p>
    <w:p w:rsidR="00B8028E" w:rsidRDefault="00B8028E" w:rsidP="00B8028E">
      <w:pPr>
        <w:ind w:left="284"/>
        <w:rPr>
          <w:sz w:val="22"/>
          <w:szCs w:val="22"/>
        </w:rPr>
      </w:pPr>
    </w:p>
    <w:p w:rsidR="00B8028E" w:rsidRPr="002E0787" w:rsidRDefault="00B8028E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B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  <w:vertAlign w:val="subscript"/>
        </w:rPr>
        <w:t xml:space="preserve">     </w:t>
      </w:r>
      <w:r>
        <w:rPr>
          <w:sz w:val="22"/>
          <w:szCs w:val="22"/>
          <w:vertAlign w:val="subscript"/>
        </w:rPr>
        <w:t xml:space="preserve">      </w:t>
      </w:r>
      <w:r w:rsidRPr="002E0787">
        <w:rPr>
          <w:sz w:val="22"/>
          <w:szCs w:val="22"/>
        </w:rPr>
        <w:t xml:space="preserve">- liczba punktów przyznana ofercie n za spełnienie kryterium B </w:t>
      </w: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n    </w:t>
      </w:r>
      <w:r>
        <w:rPr>
          <w:sz w:val="22"/>
          <w:szCs w:val="22"/>
        </w:rPr>
        <w:t xml:space="preserve">      </w:t>
      </w:r>
      <w:r w:rsidRPr="002E0787">
        <w:rPr>
          <w:sz w:val="22"/>
          <w:szCs w:val="22"/>
        </w:rPr>
        <w:t>- numer oferty</w:t>
      </w:r>
    </w:p>
    <w:p w:rsidR="00B8028E" w:rsidRPr="002E0787" w:rsidRDefault="00B8028E" w:rsidP="00B8028E">
      <w:pPr>
        <w:ind w:left="993" w:hanging="709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 K</w:t>
      </w:r>
      <w:r w:rsidRPr="002E0787">
        <w:rPr>
          <w:position w:val="-1"/>
          <w:sz w:val="22"/>
          <w:szCs w:val="22"/>
        </w:rPr>
        <w:t>max</w:t>
      </w:r>
      <w:r w:rsidRPr="002E0787">
        <w:rPr>
          <w:sz w:val="22"/>
          <w:szCs w:val="22"/>
        </w:rPr>
        <w:t xml:space="preserve"> – maksymalna łączna liczba punktów za </w:t>
      </w:r>
      <w:r>
        <w:rPr>
          <w:sz w:val="22"/>
          <w:szCs w:val="22"/>
        </w:rPr>
        <w:t>obniżenie franszyz</w:t>
      </w:r>
      <w:r w:rsidRPr="002E0787">
        <w:rPr>
          <w:sz w:val="22"/>
          <w:szCs w:val="22"/>
        </w:rPr>
        <w:t xml:space="preserve"> uzyskana wśród badanych ofert</w:t>
      </w:r>
    </w:p>
    <w:p w:rsidR="00B8028E" w:rsidRPr="002E0787" w:rsidRDefault="00B8028E" w:rsidP="00B8028E">
      <w:pPr>
        <w:ind w:left="284"/>
        <w:rPr>
          <w:sz w:val="22"/>
          <w:szCs w:val="22"/>
        </w:rPr>
      </w:pPr>
      <w:r w:rsidRPr="002E0787">
        <w:rPr>
          <w:sz w:val="22"/>
          <w:szCs w:val="22"/>
        </w:rPr>
        <w:t xml:space="preserve">  K</w:t>
      </w:r>
      <w:r w:rsidRPr="002E0787">
        <w:rPr>
          <w:position w:val="-1"/>
          <w:sz w:val="22"/>
          <w:szCs w:val="22"/>
        </w:rPr>
        <w:t>n</w:t>
      </w:r>
      <w:r w:rsidRPr="002E0787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   </w:t>
      </w:r>
      <w:r w:rsidRPr="002E0787">
        <w:rPr>
          <w:sz w:val="22"/>
          <w:szCs w:val="22"/>
        </w:rPr>
        <w:t>-</w:t>
      </w:r>
      <w:r>
        <w:rPr>
          <w:sz w:val="22"/>
          <w:szCs w:val="22"/>
        </w:rPr>
        <w:t xml:space="preserve">  </w:t>
      </w:r>
      <w:r w:rsidRPr="002E0787">
        <w:rPr>
          <w:sz w:val="22"/>
          <w:szCs w:val="22"/>
        </w:rPr>
        <w:t xml:space="preserve">łączna liczba punktów za </w:t>
      </w:r>
      <w:r>
        <w:rPr>
          <w:sz w:val="22"/>
          <w:szCs w:val="22"/>
        </w:rPr>
        <w:t>obniżenie franszyz</w:t>
      </w:r>
      <w:r w:rsidRPr="002E0787">
        <w:rPr>
          <w:sz w:val="22"/>
          <w:szCs w:val="22"/>
        </w:rPr>
        <w:t xml:space="preserve"> w ofercie n</w:t>
      </w:r>
      <w:r>
        <w:rPr>
          <w:sz w:val="22"/>
          <w:szCs w:val="22"/>
        </w:rPr>
        <w:t>.</w:t>
      </w:r>
    </w:p>
    <w:p w:rsidR="00B8028E" w:rsidRPr="002E0787" w:rsidRDefault="00B8028E" w:rsidP="00B8028E">
      <w:pPr>
        <w:ind w:left="284"/>
        <w:rPr>
          <w:sz w:val="22"/>
          <w:szCs w:val="22"/>
          <w:u w:val="single"/>
        </w:rPr>
      </w:pPr>
    </w:p>
    <w:p w:rsidR="00B8028E" w:rsidRPr="002E0787" w:rsidRDefault="00B8028E" w:rsidP="00B8028E">
      <w:pPr>
        <w:ind w:left="1200"/>
        <w:jc w:val="both"/>
        <w:rPr>
          <w:sz w:val="22"/>
          <w:szCs w:val="22"/>
        </w:rPr>
      </w:pPr>
      <w:r w:rsidRPr="002E0787">
        <w:rPr>
          <w:sz w:val="22"/>
          <w:szCs w:val="22"/>
        </w:rPr>
        <w:t xml:space="preserve"> </w:t>
      </w:r>
    </w:p>
    <w:p w:rsidR="00B8028E" w:rsidRPr="002E0787" w:rsidRDefault="00B8028E" w:rsidP="00B8028E">
      <w:pPr>
        <w:tabs>
          <w:tab w:val="left" w:pos="1866"/>
        </w:tabs>
        <w:suppressAutoHyphens/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>W celu wyboru najkorzystniejszej oferty w powiązaniu z przedstawionym wyżej kryterium Zamawiający będzie posługiwał się następującym wzorem:</w:t>
      </w:r>
    </w:p>
    <w:p w:rsidR="00B8028E" w:rsidRPr="002E0787" w:rsidRDefault="00B8028E" w:rsidP="00B8028E">
      <w:pPr>
        <w:jc w:val="both"/>
        <w:rPr>
          <w:sz w:val="22"/>
          <w:szCs w:val="22"/>
        </w:rPr>
      </w:pPr>
    </w:p>
    <w:p w:rsidR="00B8028E" w:rsidRPr="00BF6676" w:rsidRDefault="00B8028E" w:rsidP="00B8028E">
      <w:pPr>
        <w:ind w:left="284"/>
        <w:jc w:val="center"/>
        <w:rPr>
          <w:b/>
          <w:sz w:val="22"/>
          <w:szCs w:val="22"/>
        </w:rPr>
      </w:pPr>
      <w:r w:rsidRPr="00BF6676">
        <w:rPr>
          <w:b/>
          <w:sz w:val="22"/>
          <w:szCs w:val="22"/>
        </w:rPr>
        <w:t>W</w:t>
      </w:r>
      <w:r w:rsidRPr="00BF6676">
        <w:rPr>
          <w:b/>
          <w:position w:val="-1"/>
          <w:sz w:val="22"/>
          <w:szCs w:val="22"/>
        </w:rPr>
        <w:t>on</w:t>
      </w:r>
      <w:r w:rsidRPr="00BF6676">
        <w:rPr>
          <w:b/>
          <w:sz w:val="22"/>
          <w:szCs w:val="22"/>
        </w:rPr>
        <w:t xml:space="preserve"> = A</w:t>
      </w:r>
      <w:r w:rsidRPr="00BF6676">
        <w:rPr>
          <w:b/>
          <w:position w:val="-1"/>
          <w:sz w:val="22"/>
          <w:szCs w:val="22"/>
        </w:rPr>
        <w:t>n</w:t>
      </w:r>
      <w:r w:rsidRPr="00BF6676">
        <w:rPr>
          <w:b/>
          <w:sz w:val="22"/>
          <w:szCs w:val="22"/>
        </w:rPr>
        <w:t xml:space="preserve"> </w:t>
      </w:r>
      <w:r w:rsidRPr="00BF6676">
        <w:rPr>
          <w:b/>
          <w:position w:val="4"/>
          <w:sz w:val="22"/>
          <w:szCs w:val="22"/>
          <w:shd w:val="clear" w:color="auto" w:fill="FFFFFF"/>
        </w:rPr>
        <w:t>x</w:t>
      </w:r>
      <w:r w:rsidRPr="00BF6676">
        <w:rPr>
          <w:b/>
          <w:sz w:val="22"/>
          <w:szCs w:val="22"/>
          <w:shd w:val="clear" w:color="auto" w:fill="FFFFFF"/>
        </w:rPr>
        <w:t xml:space="preserve"> 8</w:t>
      </w:r>
      <w:r>
        <w:rPr>
          <w:b/>
          <w:sz w:val="22"/>
          <w:szCs w:val="22"/>
          <w:shd w:val="clear" w:color="auto" w:fill="FFFFFF"/>
        </w:rPr>
        <w:t>0</w:t>
      </w:r>
      <w:r w:rsidRPr="00BF6676">
        <w:rPr>
          <w:b/>
          <w:sz w:val="22"/>
          <w:szCs w:val="22"/>
          <w:shd w:val="clear" w:color="auto" w:fill="FFFFFF"/>
        </w:rPr>
        <w:t>% + B</w:t>
      </w:r>
      <w:r w:rsidRPr="00BF6676">
        <w:rPr>
          <w:b/>
          <w:position w:val="-1"/>
          <w:sz w:val="22"/>
          <w:szCs w:val="22"/>
          <w:shd w:val="clear" w:color="auto" w:fill="FFFFFF"/>
        </w:rPr>
        <w:t>n</w:t>
      </w:r>
      <w:r w:rsidRPr="00BF6676">
        <w:rPr>
          <w:b/>
          <w:sz w:val="22"/>
          <w:szCs w:val="22"/>
          <w:shd w:val="clear" w:color="auto" w:fill="FFFFFF"/>
        </w:rPr>
        <w:t xml:space="preserve"> </w:t>
      </w:r>
      <w:r w:rsidRPr="00BF6676">
        <w:rPr>
          <w:b/>
          <w:sz w:val="22"/>
          <w:szCs w:val="22"/>
          <w:shd w:val="clear" w:color="auto" w:fill="FFFFFF"/>
          <w:vertAlign w:val="subscript"/>
        </w:rPr>
        <w:t xml:space="preserve"> </w:t>
      </w:r>
      <w:r w:rsidRPr="00BF6676">
        <w:rPr>
          <w:b/>
          <w:position w:val="4"/>
          <w:sz w:val="22"/>
          <w:szCs w:val="22"/>
          <w:shd w:val="clear" w:color="auto" w:fill="FFFFFF"/>
        </w:rPr>
        <w:t>x</w:t>
      </w:r>
      <w:r>
        <w:rPr>
          <w:b/>
          <w:sz w:val="22"/>
          <w:szCs w:val="22"/>
          <w:shd w:val="clear" w:color="auto" w:fill="FFFFFF"/>
        </w:rPr>
        <w:t xml:space="preserve"> 20</w:t>
      </w:r>
      <w:r w:rsidRPr="00BF6676">
        <w:rPr>
          <w:b/>
          <w:sz w:val="22"/>
          <w:szCs w:val="22"/>
          <w:shd w:val="clear" w:color="auto" w:fill="FFFFFF"/>
        </w:rPr>
        <w:t>%</w:t>
      </w:r>
      <w:r w:rsidRPr="00BF6676">
        <w:rPr>
          <w:b/>
          <w:sz w:val="22"/>
          <w:szCs w:val="22"/>
        </w:rPr>
        <w:t xml:space="preserve"> </w:t>
      </w: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t>W</w:t>
      </w:r>
      <w:r w:rsidRPr="002E0787">
        <w:rPr>
          <w:position w:val="-1"/>
          <w:sz w:val="22"/>
          <w:szCs w:val="22"/>
        </w:rPr>
        <w:t>on</w:t>
      </w:r>
      <w:r w:rsidRPr="002E0787">
        <w:rPr>
          <w:sz w:val="22"/>
          <w:szCs w:val="22"/>
        </w:rPr>
        <w:t xml:space="preserve"> - wskaźnik oceny oferty n</w:t>
      </w: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</w:p>
    <w:p w:rsidR="00B8028E" w:rsidRPr="002E0787" w:rsidRDefault="00B8028E" w:rsidP="00B8028E">
      <w:pPr>
        <w:ind w:left="284"/>
        <w:jc w:val="both"/>
        <w:rPr>
          <w:sz w:val="22"/>
          <w:szCs w:val="22"/>
        </w:rPr>
      </w:pPr>
      <w:r w:rsidRPr="002E0787">
        <w:rPr>
          <w:sz w:val="22"/>
          <w:szCs w:val="22"/>
        </w:rPr>
        <w:lastRenderedPageBreak/>
        <w:t>Zamówienie publiczne zostanie udzielone wykonawcy, który uzyska największą liczbę punktów.</w:t>
      </w:r>
    </w:p>
    <w:p w:rsidR="00B8028E" w:rsidRDefault="00B8028E" w:rsidP="00B8028E">
      <w:pPr>
        <w:widowControl w:val="0"/>
        <w:jc w:val="both"/>
        <w:rPr>
          <w:bCs/>
          <w:sz w:val="22"/>
          <w:szCs w:val="22"/>
        </w:rPr>
      </w:pPr>
    </w:p>
    <w:p w:rsidR="00B8028E" w:rsidRPr="00213328" w:rsidRDefault="00B8028E" w:rsidP="00B8028E">
      <w:pPr>
        <w:widowControl w:val="0"/>
        <w:jc w:val="both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X</w:t>
      </w:r>
      <w:r w:rsidRPr="00213328">
        <w:rPr>
          <w:b/>
          <w:bCs/>
          <w:sz w:val="22"/>
          <w:szCs w:val="22"/>
          <w:u w:val="single"/>
        </w:rPr>
        <w:t>V. Czynności wykonywane przy otwarciu i ocenie ofert</w:t>
      </w:r>
    </w:p>
    <w:p w:rsidR="00B8028E" w:rsidRDefault="00B8028E" w:rsidP="00B8028E">
      <w:pPr>
        <w:widowControl w:val="0"/>
        <w:jc w:val="both"/>
        <w:rPr>
          <w:bCs/>
          <w:sz w:val="22"/>
          <w:szCs w:val="22"/>
        </w:rPr>
      </w:pPr>
    </w:p>
    <w:p w:rsidR="00B8028E" w:rsidRDefault="00B8028E" w:rsidP="00B8028E">
      <w:pPr>
        <w:numPr>
          <w:ilvl w:val="0"/>
          <w:numId w:val="12"/>
        </w:numPr>
        <w:tabs>
          <w:tab w:val="clear" w:pos="750"/>
          <w:tab w:val="num" w:pos="426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>Otwarcie ofert jest jawne.</w:t>
      </w:r>
    </w:p>
    <w:p w:rsidR="00B8028E" w:rsidRDefault="00B8028E" w:rsidP="00B8028E">
      <w:pPr>
        <w:tabs>
          <w:tab w:val="num" w:pos="426"/>
        </w:tabs>
        <w:ind w:left="426" w:hanging="426"/>
        <w:rPr>
          <w:sz w:val="22"/>
          <w:szCs w:val="22"/>
        </w:rPr>
      </w:pPr>
    </w:p>
    <w:p w:rsidR="00B8028E" w:rsidRPr="006D62A2" w:rsidRDefault="00B8028E" w:rsidP="00B8028E">
      <w:pPr>
        <w:numPr>
          <w:ilvl w:val="0"/>
          <w:numId w:val="12"/>
        </w:numPr>
        <w:tabs>
          <w:tab w:val="clear" w:pos="750"/>
          <w:tab w:val="num" w:pos="426"/>
        </w:tabs>
        <w:ind w:left="426" w:hanging="426"/>
        <w:jc w:val="both"/>
        <w:rPr>
          <w:sz w:val="22"/>
          <w:szCs w:val="22"/>
        </w:rPr>
      </w:pPr>
      <w:r w:rsidRPr="006D62A2">
        <w:rPr>
          <w:sz w:val="22"/>
          <w:szCs w:val="22"/>
        </w:rPr>
        <w:t>Bezpośrednio przed otwarciem ofert  Zamawiający poda kwotę, jaką zamierza przeznaczyć na sfinansowanie zamówienia.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Pr="00B97A31" w:rsidRDefault="00B8028E" w:rsidP="00B8028E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Podczas otwierania kopert z ofertami, Zamawiający ogłosi:</w:t>
      </w:r>
    </w:p>
    <w:p w:rsidR="00B8028E" w:rsidRPr="00B97A31" w:rsidRDefault="00B8028E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>umer oferty</w:t>
      </w:r>
      <w:r>
        <w:rPr>
          <w:sz w:val="22"/>
          <w:szCs w:val="22"/>
        </w:rPr>
        <w:t>.</w:t>
      </w:r>
    </w:p>
    <w:p w:rsidR="00B8028E" w:rsidRPr="00B97A31" w:rsidRDefault="00B8028E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B97A31">
        <w:rPr>
          <w:sz w:val="22"/>
          <w:szCs w:val="22"/>
        </w:rPr>
        <w:t>azwę i siedzibę Wykonawcy</w:t>
      </w:r>
      <w:r>
        <w:rPr>
          <w:sz w:val="22"/>
          <w:szCs w:val="22"/>
        </w:rPr>
        <w:t>.</w:t>
      </w:r>
    </w:p>
    <w:p w:rsidR="00B8028E" w:rsidRDefault="00B8028E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Cenę oferty.</w:t>
      </w:r>
    </w:p>
    <w:p w:rsidR="00B8028E" w:rsidRDefault="00B8028E" w:rsidP="00B8028E">
      <w:pPr>
        <w:numPr>
          <w:ilvl w:val="1"/>
          <w:numId w:val="2"/>
        </w:numPr>
        <w:tabs>
          <w:tab w:val="clear" w:pos="1134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Termin realizacji zamówienia.</w:t>
      </w:r>
    </w:p>
    <w:p w:rsidR="00B8028E" w:rsidRDefault="00B8028E" w:rsidP="00B8028E">
      <w:pPr>
        <w:ind w:left="426"/>
        <w:jc w:val="both"/>
        <w:rPr>
          <w:sz w:val="22"/>
          <w:szCs w:val="22"/>
        </w:rPr>
      </w:pPr>
    </w:p>
    <w:p w:rsidR="00B8028E" w:rsidRDefault="00B8028E" w:rsidP="00B8028E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W przypadku gdy Wykonawca nie uczestniczy w otwarciu ofert na Jego wniosek Zamawiający prześle mu powyższe informacje.</w:t>
      </w:r>
    </w:p>
    <w:p w:rsidR="00B8028E" w:rsidRPr="00B97A31" w:rsidRDefault="00B8028E" w:rsidP="00B8028E">
      <w:pPr>
        <w:ind w:left="426"/>
        <w:jc w:val="both"/>
        <w:rPr>
          <w:sz w:val="22"/>
          <w:szCs w:val="22"/>
        </w:rPr>
      </w:pPr>
    </w:p>
    <w:p w:rsidR="00B8028E" w:rsidRDefault="00B8028E" w:rsidP="00B8028E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 toku analizy ofert, Zamawiający dokona oceny ważności ofert – w celu stwierdzenia liczby ofert ważnych.</w:t>
      </w:r>
    </w:p>
    <w:p w:rsidR="00B8028E" w:rsidRPr="00B97A31" w:rsidRDefault="00B8028E" w:rsidP="00B8028E">
      <w:pPr>
        <w:tabs>
          <w:tab w:val="num" w:pos="426"/>
        </w:tabs>
        <w:jc w:val="both"/>
        <w:rPr>
          <w:sz w:val="22"/>
          <w:szCs w:val="22"/>
        </w:rPr>
      </w:pPr>
    </w:p>
    <w:p w:rsidR="00B8028E" w:rsidRDefault="00B8028E" w:rsidP="00B8028E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>W toku dokonywania badania i oceny złożonych ofert, Zamawiający może żądać udzielenia wyjaśnień przez Wykonawców, dotyczących treści złożonych przez nich ofert.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Pr="00B97A31" w:rsidRDefault="00B8028E" w:rsidP="00B8028E">
      <w:pPr>
        <w:numPr>
          <w:ilvl w:val="0"/>
          <w:numId w:val="2"/>
        </w:numPr>
        <w:tabs>
          <w:tab w:val="clear" w:pos="567"/>
          <w:tab w:val="num" w:pos="426"/>
        </w:tabs>
        <w:ind w:left="426" w:hanging="426"/>
        <w:jc w:val="both"/>
        <w:rPr>
          <w:sz w:val="22"/>
          <w:szCs w:val="22"/>
        </w:rPr>
      </w:pPr>
      <w:r w:rsidRPr="00B97A31">
        <w:rPr>
          <w:sz w:val="22"/>
          <w:szCs w:val="22"/>
        </w:rPr>
        <w:t xml:space="preserve">Zamawiający poprawi w </w:t>
      </w:r>
      <w:r>
        <w:rPr>
          <w:sz w:val="22"/>
          <w:szCs w:val="22"/>
        </w:rPr>
        <w:t xml:space="preserve">ofercie </w:t>
      </w:r>
      <w:r w:rsidRPr="00B97A31">
        <w:rPr>
          <w:sz w:val="22"/>
          <w:szCs w:val="22"/>
        </w:rPr>
        <w:t>oczywiste omyłki pisarskie</w:t>
      </w:r>
      <w:r>
        <w:rPr>
          <w:sz w:val="22"/>
          <w:szCs w:val="22"/>
        </w:rPr>
        <w:t>, omyłki rachunkowe, z uwzględnieniem konsekwencji rachunkowych dokonanych poprawek, inne pomyłki polegające na niezgodności oferty ze specyfikacją istotnych warunków zamówienia, niepowodujące istotnych zmian w treści oferty zgodnie z art. 87 Ustawy Prawo Zamówień Publicznych, niezwłocznie zawiadamiając o tym wykonawcę, którego oferta została poprawiona.</w:t>
      </w:r>
    </w:p>
    <w:p w:rsidR="00B8028E" w:rsidRDefault="00B8028E" w:rsidP="00B8028E">
      <w:pPr>
        <w:tabs>
          <w:tab w:val="left" w:pos="426"/>
        </w:tabs>
        <w:jc w:val="both"/>
        <w:rPr>
          <w:sz w:val="22"/>
          <w:szCs w:val="22"/>
        </w:rPr>
      </w:pPr>
    </w:p>
    <w:p w:rsidR="00B8028E" w:rsidRDefault="00B8028E" w:rsidP="00B8028E">
      <w:pPr>
        <w:tabs>
          <w:tab w:val="left" w:pos="993"/>
        </w:tabs>
        <w:jc w:val="both"/>
        <w:rPr>
          <w:sz w:val="22"/>
          <w:szCs w:val="22"/>
        </w:rPr>
      </w:pPr>
    </w:p>
    <w:p w:rsidR="00B8028E" w:rsidRDefault="00B8028E" w:rsidP="00B8028E">
      <w:pPr>
        <w:tabs>
          <w:tab w:val="left" w:pos="993"/>
        </w:tabs>
        <w:jc w:val="both"/>
        <w:rPr>
          <w:b/>
          <w:sz w:val="22"/>
          <w:szCs w:val="22"/>
          <w:u w:val="single"/>
        </w:rPr>
      </w:pPr>
      <w:r w:rsidRPr="00481FFD">
        <w:rPr>
          <w:b/>
          <w:sz w:val="22"/>
          <w:szCs w:val="22"/>
          <w:u w:val="single"/>
        </w:rPr>
        <w:t>XV</w:t>
      </w:r>
      <w:r>
        <w:rPr>
          <w:b/>
          <w:sz w:val="22"/>
          <w:szCs w:val="22"/>
          <w:u w:val="single"/>
        </w:rPr>
        <w:t>I</w:t>
      </w:r>
      <w:r w:rsidRPr="00481FFD">
        <w:rPr>
          <w:b/>
          <w:sz w:val="22"/>
          <w:szCs w:val="22"/>
          <w:u w:val="single"/>
        </w:rPr>
        <w:t>. Unieważnienie postępowania, odrzucenie ofert</w:t>
      </w:r>
    </w:p>
    <w:p w:rsidR="00B8028E" w:rsidRPr="00481FFD" w:rsidRDefault="00B8028E" w:rsidP="00B8028E">
      <w:pPr>
        <w:tabs>
          <w:tab w:val="left" w:pos="993"/>
        </w:tabs>
        <w:jc w:val="both"/>
        <w:rPr>
          <w:b/>
          <w:sz w:val="22"/>
          <w:szCs w:val="22"/>
          <w:u w:val="single"/>
        </w:rPr>
      </w:pPr>
    </w:p>
    <w:p w:rsidR="00B8028E" w:rsidRPr="00683A77" w:rsidRDefault="00B8028E" w:rsidP="00B8028E">
      <w:pPr>
        <w:numPr>
          <w:ilvl w:val="0"/>
          <w:numId w:val="16"/>
        </w:numPr>
        <w:jc w:val="both"/>
        <w:rPr>
          <w:b/>
          <w:sz w:val="22"/>
          <w:szCs w:val="22"/>
        </w:rPr>
      </w:pPr>
      <w:r w:rsidRPr="00683A77">
        <w:rPr>
          <w:b/>
          <w:sz w:val="22"/>
          <w:szCs w:val="22"/>
        </w:rPr>
        <w:t xml:space="preserve">Zamawiający odrzuci ofertę, </w:t>
      </w:r>
      <w:r>
        <w:rPr>
          <w:b/>
          <w:sz w:val="22"/>
          <w:szCs w:val="22"/>
        </w:rPr>
        <w:t xml:space="preserve">zgodnie z art. 89 Ustawy, </w:t>
      </w:r>
      <w:r w:rsidRPr="00683A77">
        <w:rPr>
          <w:b/>
          <w:sz w:val="22"/>
          <w:szCs w:val="22"/>
        </w:rPr>
        <w:t>jeżeli:</w:t>
      </w:r>
    </w:p>
    <w:p w:rsidR="00B8028E" w:rsidRPr="00087827" w:rsidRDefault="00B8028E" w:rsidP="00B8028E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jest niezgodna z Ustawą;</w:t>
      </w:r>
    </w:p>
    <w:p w:rsidR="00B8028E" w:rsidRPr="00087827" w:rsidRDefault="00B8028E" w:rsidP="00B8028E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jej treść nie odpowiada treści SIWZ, z zastrzeżeniem art. 87 ust. 2 pkt 3 Ustawy</w:t>
      </w:r>
    </w:p>
    <w:p w:rsidR="00B8028E" w:rsidRPr="00087827" w:rsidRDefault="00B8028E" w:rsidP="00B8028E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jej złożenie stanowi czyn nieuczciwej konkurencji w rozumieniu przepisów o zwalczaniu nieuczciwej konkurencji;</w:t>
      </w:r>
    </w:p>
    <w:p w:rsidR="00B8028E" w:rsidRPr="00087827" w:rsidRDefault="00B8028E" w:rsidP="00B8028E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zawiera rażąco niską cenę w stosunku do przedmiotu zamówienia;</w:t>
      </w:r>
    </w:p>
    <w:p w:rsidR="00B8028E" w:rsidRPr="00087827" w:rsidRDefault="00B8028E" w:rsidP="00B8028E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została złożona przez wykonawcę wykluczonego z  udziału w postępowaniu o udzielenie  zamówienia;</w:t>
      </w:r>
    </w:p>
    <w:p w:rsidR="00B8028E" w:rsidRPr="00087827" w:rsidRDefault="00B8028E" w:rsidP="00B8028E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zawiera błędy w obliczeniu ceny;</w:t>
      </w:r>
    </w:p>
    <w:p w:rsidR="00B8028E" w:rsidRPr="00087827" w:rsidRDefault="00B8028E" w:rsidP="00B8028E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wykonawca w terminie 3 dni od dnia doręczenia zawiadomienia nie zgodził się na poprawienie omyłki, o której mowa w art. 87 ust. 2 pkt 3 Ustawy</w:t>
      </w:r>
      <w:r>
        <w:rPr>
          <w:sz w:val="22"/>
          <w:szCs w:val="22"/>
        </w:rPr>
        <w:t>;</w:t>
      </w:r>
    </w:p>
    <w:p w:rsidR="00B8028E" w:rsidRPr="00087827" w:rsidRDefault="00B8028E" w:rsidP="00B8028E">
      <w:pPr>
        <w:numPr>
          <w:ilvl w:val="0"/>
          <w:numId w:val="15"/>
        </w:numPr>
        <w:tabs>
          <w:tab w:val="clear" w:pos="2136"/>
          <w:tab w:val="num" w:pos="1134"/>
        </w:tabs>
        <w:suppressAutoHyphens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jest nieważna na podstawie odrębnych pr</w:t>
      </w:r>
      <w:r>
        <w:rPr>
          <w:sz w:val="22"/>
          <w:szCs w:val="22"/>
        </w:rPr>
        <w:t>zepisów.</w:t>
      </w:r>
    </w:p>
    <w:p w:rsidR="00B8028E" w:rsidRPr="00087827" w:rsidRDefault="00B8028E" w:rsidP="00B8028E">
      <w:pPr>
        <w:tabs>
          <w:tab w:val="left" w:pos="1353"/>
        </w:tabs>
        <w:ind w:left="993"/>
        <w:jc w:val="both"/>
        <w:rPr>
          <w:sz w:val="22"/>
          <w:szCs w:val="22"/>
        </w:rPr>
      </w:pPr>
    </w:p>
    <w:p w:rsidR="00B8028E" w:rsidRPr="00087827" w:rsidRDefault="00B8028E" w:rsidP="00B8028E">
      <w:pPr>
        <w:numPr>
          <w:ilvl w:val="0"/>
          <w:numId w:val="16"/>
        </w:numPr>
        <w:tabs>
          <w:tab w:val="left" w:pos="1353"/>
        </w:tabs>
        <w:jc w:val="both"/>
        <w:rPr>
          <w:sz w:val="22"/>
          <w:szCs w:val="22"/>
        </w:rPr>
      </w:pPr>
      <w:r w:rsidRPr="00683A77">
        <w:rPr>
          <w:b/>
          <w:sz w:val="22"/>
          <w:szCs w:val="22"/>
        </w:rPr>
        <w:t xml:space="preserve">Zamawiający unieważnia postępowanie o udzielenie zamówienia, </w:t>
      </w:r>
      <w:r>
        <w:rPr>
          <w:b/>
          <w:sz w:val="22"/>
          <w:szCs w:val="22"/>
        </w:rPr>
        <w:t>zgodnie z art. 93 Ustawy, jeżeli:</w:t>
      </w:r>
    </w:p>
    <w:p w:rsidR="00B8028E" w:rsidRPr="00087827" w:rsidRDefault="00B8028E" w:rsidP="00B8028E">
      <w:pPr>
        <w:numPr>
          <w:ilvl w:val="0"/>
          <w:numId w:val="13"/>
        </w:numPr>
        <w:tabs>
          <w:tab w:val="clear" w:pos="1440"/>
          <w:tab w:val="left" w:pos="1134"/>
        </w:tabs>
        <w:suppressAutoHyphens/>
        <w:autoSpaceDE w:val="0"/>
        <w:ind w:left="1134" w:hanging="425"/>
        <w:rPr>
          <w:sz w:val="22"/>
          <w:szCs w:val="22"/>
        </w:rPr>
      </w:pPr>
      <w:r w:rsidRPr="00087827">
        <w:rPr>
          <w:sz w:val="22"/>
          <w:szCs w:val="22"/>
        </w:rPr>
        <w:t xml:space="preserve">nie złożono żadnej oferty nie podlegającej odrzuceniu albo nie wpłynął żaden  wniosek o dopuszczenie do udziału w postępowaniu od wykonawcy nie podlegającego wykluczeniu, </w:t>
      </w:r>
    </w:p>
    <w:p w:rsidR="00B8028E" w:rsidRPr="00087827" w:rsidRDefault="00B8028E" w:rsidP="00B8028E">
      <w:pPr>
        <w:numPr>
          <w:ilvl w:val="0"/>
          <w:numId w:val="13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cena najkorzystniejszej oferty lub oferta z najniższą ceną przewyższa kwotę, którą zamawiający zamierza przeznaczyć na sfinansowanie zamówienia, chyba że zamawiający może zwiększyć tę kwotę do ceny najkorzystniejszej oferty,</w:t>
      </w:r>
    </w:p>
    <w:p w:rsidR="00B8028E" w:rsidRPr="00087827" w:rsidRDefault="00B8028E" w:rsidP="00B8028E">
      <w:pPr>
        <w:numPr>
          <w:ilvl w:val="0"/>
          <w:numId w:val="14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w przypadkach, o których mowa w art. 91 ust. 5 Ustawy, zostały złożone oferty dodatkowe o takiej samej cenie,</w:t>
      </w:r>
    </w:p>
    <w:p w:rsidR="00B8028E" w:rsidRPr="00087827" w:rsidRDefault="00B8028E" w:rsidP="00B8028E">
      <w:pPr>
        <w:numPr>
          <w:ilvl w:val="0"/>
          <w:numId w:val="14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 xml:space="preserve">wystąpiła istotna zmiana </w:t>
      </w:r>
      <w:r>
        <w:rPr>
          <w:sz w:val="22"/>
          <w:szCs w:val="22"/>
        </w:rPr>
        <w:t>okoliczności powodująca, że pro</w:t>
      </w:r>
      <w:r w:rsidRPr="00087827">
        <w:rPr>
          <w:sz w:val="22"/>
          <w:szCs w:val="22"/>
        </w:rPr>
        <w:t>wadzenie postępowania lub wykonanie zamówienia nie leży w interesie publicznym, czego nie można było wcześniej przewidzieć,</w:t>
      </w:r>
    </w:p>
    <w:p w:rsidR="00B8028E" w:rsidRPr="00087827" w:rsidRDefault="00B8028E" w:rsidP="00B8028E">
      <w:pPr>
        <w:numPr>
          <w:ilvl w:val="0"/>
          <w:numId w:val="14"/>
        </w:numPr>
        <w:tabs>
          <w:tab w:val="clear" w:pos="1440"/>
          <w:tab w:val="left" w:pos="1134"/>
        </w:tabs>
        <w:suppressAutoHyphens/>
        <w:autoSpaceDE w:val="0"/>
        <w:ind w:left="1134" w:hanging="425"/>
        <w:jc w:val="both"/>
        <w:rPr>
          <w:sz w:val="22"/>
          <w:szCs w:val="22"/>
        </w:rPr>
      </w:pPr>
      <w:r w:rsidRPr="00087827">
        <w:rPr>
          <w:sz w:val="22"/>
          <w:szCs w:val="22"/>
        </w:rPr>
        <w:t>postępowanie obarczone jest niemożliwą do usunięcia wadą uniemożliwiającą zawarcie niepodlegającej unieważnieniu  umowy w sprawie zamówienia publicznego.</w:t>
      </w:r>
    </w:p>
    <w:p w:rsidR="00B8028E" w:rsidRDefault="00B8028E" w:rsidP="00B8028E">
      <w:pPr>
        <w:tabs>
          <w:tab w:val="left" w:pos="993"/>
        </w:tabs>
        <w:jc w:val="both"/>
        <w:rPr>
          <w:sz w:val="22"/>
          <w:szCs w:val="22"/>
        </w:rPr>
      </w:pPr>
    </w:p>
    <w:p w:rsidR="00B8028E" w:rsidRPr="00545013" w:rsidRDefault="00B8028E" w:rsidP="00B8028E">
      <w:pPr>
        <w:tabs>
          <w:tab w:val="left" w:pos="567"/>
        </w:tabs>
        <w:ind w:left="567" w:hanging="567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lastRenderedPageBreak/>
        <w:t>X</w:t>
      </w:r>
      <w:r>
        <w:rPr>
          <w:b/>
          <w:sz w:val="22"/>
          <w:szCs w:val="22"/>
          <w:u w:val="single"/>
        </w:rPr>
        <w:t>VII</w:t>
      </w:r>
      <w:r w:rsidRPr="00B97A31">
        <w:rPr>
          <w:b/>
          <w:sz w:val="22"/>
          <w:szCs w:val="22"/>
          <w:u w:val="single"/>
        </w:rPr>
        <w:t>.</w:t>
      </w:r>
      <w:r>
        <w:rPr>
          <w:b/>
          <w:sz w:val="22"/>
          <w:szCs w:val="22"/>
          <w:u w:val="single"/>
        </w:rPr>
        <w:tab/>
      </w:r>
      <w:r w:rsidRPr="00B97A31">
        <w:rPr>
          <w:b/>
          <w:sz w:val="22"/>
          <w:szCs w:val="22"/>
          <w:u w:val="single"/>
        </w:rPr>
        <w:t>Informacje o formalnościach, jakie powinny zostać dopełnione po wyborze oferty w celu zawarcia umowy</w:t>
      </w:r>
      <w:r>
        <w:rPr>
          <w:b/>
          <w:sz w:val="22"/>
          <w:szCs w:val="22"/>
          <w:u w:val="single"/>
        </w:rPr>
        <w:t xml:space="preserve"> w sprawie zamówienia publicznego (art. 92 i 94 Ustawy Prawo zamówień publicznych)</w:t>
      </w:r>
      <w:r w:rsidRPr="00B97A31">
        <w:rPr>
          <w:b/>
          <w:sz w:val="22"/>
          <w:szCs w:val="22"/>
          <w:u w:val="single"/>
        </w:rPr>
        <w:cr/>
      </w:r>
    </w:p>
    <w:p w:rsidR="00B8028E" w:rsidRPr="003A6B78" w:rsidRDefault="00B8028E" w:rsidP="00B8028E">
      <w:pPr>
        <w:numPr>
          <w:ilvl w:val="3"/>
          <w:numId w:val="16"/>
        </w:numPr>
        <w:tabs>
          <w:tab w:val="clear" w:pos="2880"/>
          <w:tab w:val="num" w:pos="426"/>
        </w:tabs>
        <w:ind w:hanging="2880"/>
        <w:jc w:val="both"/>
        <w:rPr>
          <w:sz w:val="22"/>
          <w:szCs w:val="22"/>
        </w:rPr>
      </w:pPr>
      <w:r w:rsidRPr="003A6B78">
        <w:rPr>
          <w:sz w:val="22"/>
          <w:szCs w:val="22"/>
        </w:rPr>
        <w:t>Zamawiający udzieli zamówienia Wykonawcy, którego oferta:</w:t>
      </w:r>
    </w:p>
    <w:p w:rsidR="00B8028E" w:rsidRDefault="00B8028E" w:rsidP="00B8028E">
      <w:pPr>
        <w:numPr>
          <w:ilvl w:val="1"/>
          <w:numId w:val="44"/>
        </w:numPr>
        <w:tabs>
          <w:tab w:val="left" w:pos="993"/>
        </w:tabs>
        <w:ind w:hanging="150"/>
        <w:jc w:val="both"/>
        <w:rPr>
          <w:sz w:val="22"/>
          <w:szCs w:val="22"/>
        </w:rPr>
      </w:pPr>
      <w:r>
        <w:rPr>
          <w:sz w:val="22"/>
          <w:szCs w:val="22"/>
        </w:rPr>
        <w:t>jes</w:t>
      </w:r>
      <w:r w:rsidRPr="00B97A31">
        <w:rPr>
          <w:sz w:val="22"/>
          <w:szCs w:val="22"/>
        </w:rPr>
        <w:t>t zgodna z Ustawą prawo zamówień publicznych,</w:t>
      </w:r>
    </w:p>
    <w:p w:rsidR="00B8028E" w:rsidRDefault="00B8028E" w:rsidP="00B8028E">
      <w:pPr>
        <w:numPr>
          <w:ilvl w:val="1"/>
          <w:numId w:val="41"/>
        </w:numPr>
        <w:tabs>
          <w:tab w:val="left" w:pos="993"/>
        </w:tabs>
        <w:ind w:hanging="150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B97A31">
        <w:rPr>
          <w:sz w:val="22"/>
          <w:szCs w:val="22"/>
        </w:rPr>
        <w:t>dpowiada wszystkim wymaganiom przedstawionym w SIWZ,</w:t>
      </w:r>
    </w:p>
    <w:p w:rsidR="00B8028E" w:rsidRPr="00B97A31" w:rsidRDefault="00B8028E" w:rsidP="00B8028E">
      <w:pPr>
        <w:numPr>
          <w:ilvl w:val="1"/>
          <w:numId w:val="41"/>
        </w:numPr>
        <w:tabs>
          <w:tab w:val="left" w:pos="993"/>
        </w:tabs>
        <w:ind w:hanging="15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została </w:t>
      </w:r>
      <w:r w:rsidRPr="00B97A31">
        <w:rPr>
          <w:sz w:val="22"/>
          <w:szCs w:val="22"/>
        </w:rPr>
        <w:t>uznana za najkorzystniejszą w oparciu o przyjęte kryteria wyboru.</w:t>
      </w:r>
    </w:p>
    <w:p w:rsidR="00B8028E" w:rsidRPr="00545013" w:rsidRDefault="00B8028E" w:rsidP="00B8028E">
      <w:pPr>
        <w:numPr>
          <w:ilvl w:val="0"/>
          <w:numId w:val="40"/>
        </w:num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Niezwłocznie po wyborze najkorzystniejszej oferty zamawiający zawiadamia wykonawców, którzy złożyli oferty, o:</w:t>
      </w:r>
    </w:p>
    <w:p w:rsidR="00B8028E" w:rsidRDefault="00B8028E" w:rsidP="00B8028E">
      <w:pPr>
        <w:numPr>
          <w:ilvl w:val="1"/>
          <w:numId w:val="42"/>
        </w:numPr>
        <w:shd w:val="clear" w:color="auto" w:fill="FFFFFF"/>
        <w:tabs>
          <w:tab w:val="clear" w:pos="576"/>
          <w:tab w:val="num" w:pos="993"/>
        </w:tabs>
        <w:spacing w:line="274" w:lineRule="exact"/>
        <w:ind w:left="993" w:hanging="567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wyborze najkorzystniejszej oferty, podając nazwę (firmę), siedzibę i adres wykonawcy, którego ofertę wybrano oraz uzasadnienie jej wyboru, a także nazwy (firmy), siedziby i adresy wykonawców, którzy złożyli oferty</w:t>
      </w:r>
      <w:r>
        <w:rPr>
          <w:color w:val="000000"/>
          <w:sz w:val="22"/>
          <w:szCs w:val="22"/>
        </w:rPr>
        <w:t xml:space="preserve">, a także </w:t>
      </w:r>
      <w:r w:rsidRPr="00545013">
        <w:rPr>
          <w:color w:val="000000"/>
          <w:sz w:val="22"/>
          <w:szCs w:val="22"/>
        </w:rPr>
        <w:t>punktację przyznaną ofertom w każdym kryterium oceny ofert i łączną punktację;</w:t>
      </w:r>
    </w:p>
    <w:p w:rsidR="00B8028E" w:rsidRDefault="00B8028E" w:rsidP="00B8028E">
      <w:pPr>
        <w:numPr>
          <w:ilvl w:val="1"/>
          <w:numId w:val="42"/>
        </w:numPr>
        <w:shd w:val="clear" w:color="auto" w:fill="FFFFFF"/>
        <w:tabs>
          <w:tab w:val="left" w:pos="993"/>
        </w:tabs>
        <w:spacing w:line="274" w:lineRule="exact"/>
        <w:ind w:left="993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wykonawcach, których oferty zostały odrzucone, podając uzasadnienie faktyczne i prawne;</w:t>
      </w:r>
    </w:p>
    <w:p w:rsidR="00B8028E" w:rsidRDefault="00B8028E" w:rsidP="00B8028E">
      <w:pPr>
        <w:numPr>
          <w:ilvl w:val="1"/>
          <w:numId w:val="42"/>
        </w:numPr>
        <w:shd w:val="clear" w:color="auto" w:fill="FFFFFF"/>
        <w:tabs>
          <w:tab w:val="left" w:pos="993"/>
        </w:tabs>
        <w:spacing w:line="274" w:lineRule="exact"/>
        <w:ind w:left="993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>wykonawcach, którzy zostali wykluczeni z postępowania o udzielenie zamówienia,</w:t>
      </w:r>
      <w:r>
        <w:rPr>
          <w:color w:val="000000"/>
          <w:sz w:val="22"/>
          <w:szCs w:val="22"/>
        </w:rPr>
        <w:t xml:space="preserve"> </w:t>
      </w:r>
      <w:r w:rsidRPr="00545013">
        <w:rPr>
          <w:color w:val="000000"/>
          <w:sz w:val="22"/>
          <w:szCs w:val="22"/>
        </w:rPr>
        <w:t xml:space="preserve">podając </w:t>
      </w:r>
      <w:r>
        <w:rPr>
          <w:color w:val="000000"/>
          <w:sz w:val="22"/>
          <w:szCs w:val="22"/>
        </w:rPr>
        <w:t>uzasadnienie faktyczne i prawne;</w:t>
      </w:r>
    </w:p>
    <w:p w:rsidR="00B8028E" w:rsidRPr="00E24FDC" w:rsidRDefault="00B8028E" w:rsidP="00B8028E">
      <w:pPr>
        <w:numPr>
          <w:ilvl w:val="1"/>
          <w:numId w:val="42"/>
        </w:numPr>
        <w:shd w:val="clear" w:color="auto" w:fill="FFFFFF"/>
        <w:tabs>
          <w:tab w:val="left" w:pos="993"/>
        </w:tabs>
        <w:spacing w:line="274" w:lineRule="exact"/>
        <w:ind w:left="993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terminie po u</w:t>
      </w:r>
      <w:r w:rsidRPr="00E24FDC">
        <w:rPr>
          <w:sz w:val="22"/>
          <w:szCs w:val="22"/>
        </w:rPr>
        <w:t>pływie którego umowa w sprawie zamówienia publicznego może</w:t>
      </w:r>
      <w:r>
        <w:rPr>
          <w:sz w:val="22"/>
          <w:szCs w:val="22"/>
        </w:rPr>
        <w:t xml:space="preserve"> </w:t>
      </w:r>
      <w:r w:rsidRPr="00E24FDC">
        <w:rPr>
          <w:sz w:val="22"/>
          <w:szCs w:val="22"/>
        </w:rPr>
        <w:t>być zawarta</w:t>
      </w:r>
      <w:r>
        <w:rPr>
          <w:sz w:val="22"/>
          <w:szCs w:val="22"/>
        </w:rPr>
        <w:t>.</w:t>
      </w:r>
    </w:p>
    <w:p w:rsidR="00B8028E" w:rsidRPr="00545013" w:rsidRDefault="00B8028E" w:rsidP="00B8028E">
      <w:pPr>
        <w:numPr>
          <w:ilvl w:val="0"/>
          <w:numId w:val="43"/>
        </w:numPr>
        <w:shd w:val="clear" w:color="auto" w:fill="FFFFFF"/>
        <w:spacing w:line="274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</w:t>
      </w:r>
      <w:r w:rsidRPr="00545013">
        <w:rPr>
          <w:color w:val="000000"/>
          <w:sz w:val="22"/>
          <w:szCs w:val="22"/>
        </w:rPr>
        <w:t>zwłocznie po wyborze najkorzystniejszej oferty z</w:t>
      </w:r>
      <w:r>
        <w:rPr>
          <w:color w:val="000000"/>
          <w:sz w:val="22"/>
          <w:szCs w:val="22"/>
        </w:rPr>
        <w:t xml:space="preserve">amawiający zamieszcza informacje, o wyborze najkorzystniejszej oferty </w:t>
      </w:r>
      <w:r w:rsidRPr="00545013">
        <w:rPr>
          <w:color w:val="000000"/>
          <w:sz w:val="22"/>
          <w:szCs w:val="22"/>
        </w:rPr>
        <w:t xml:space="preserve">na </w:t>
      </w:r>
      <w:r>
        <w:rPr>
          <w:color w:val="000000"/>
          <w:sz w:val="22"/>
          <w:szCs w:val="22"/>
        </w:rPr>
        <w:t xml:space="preserve">swojej </w:t>
      </w:r>
      <w:r w:rsidRPr="00545013">
        <w:rPr>
          <w:color w:val="000000"/>
          <w:sz w:val="22"/>
          <w:szCs w:val="22"/>
        </w:rPr>
        <w:t>stronie internetowej</w:t>
      </w:r>
      <w:r>
        <w:rPr>
          <w:color w:val="000000"/>
          <w:sz w:val="22"/>
          <w:szCs w:val="22"/>
        </w:rPr>
        <w:t>, w Biuletynie Informacji Publicznej (BIP)</w:t>
      </w:r>
      <w:r w:rsidRPr="00545013">
        <w:rPr>
          <w:color w:val="000000"/>
          <w:sz w:val="22"/>
          <w:szCs w:val="22"/>
        </w:rPr>
        <w:t xml:space="preserve"> oraz </w:t>
      </w:r>
      <w:r>
        <w:rPr>
          <w:color w:val="000000"/>
          <w:sz w:val="22"/>
          <w:szCs w:val="22"/>
        </w:rPr>
        <w:t xml:space="preserve">na tablicy ogłoszeń </w:t>
      </w:r>
      <w:r w:rsidRPr="00545013">
        <w:rPr>
          <w:color w:val="000000"/>
          <w:sz w:val="22"/>
          <w:szCs w:val="22"/>
        </w:rPr>
        <w:t>w swojej siedzibie.</w:t>
      </w:r>
    </w:p>
    <w:p w:rsidR="00B8028E" w:rsidRDefault="00B8028E" w:rsidP="00B8028E">
      <w:pPr>
        <w:numPr>
          <w:ilvl w:val="0"/>
          <w:numId w:val="43"/>
        </w:num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 xml:space="preserve">Zamawiający zawiera umowę w sprawie zamówienia publicznego w terminie nie krótszym niż </w:t>
      </w:r>
      <w:r>
        <w:rPr>
          <w:color w:val="000000"/>
          <w:sz w:val="22"/>
          <w:szCs w:val="22"/>
        </w:rPr>
        <w:t>5</w:t>
      </w:r>
      <w:r w:rsidRPr="00545013">
        <w:rPr>
          <w:color w:val="000000"/>
          <w:sz w:val="22"/>
          <w:szCs w:val="22"/>
        </w:rPr>
        <w:t xml:space="preserve"> dni od dnia przekazania zawiadomienia o wyborze oferty</w:t>
      </w:r>
      <w:r>
        <w:rPr>
          <w:color w:val="000000"/>
          <w:sz w:val="22"/>
          <w:szCs w:val="22"/>
        </w:rPr>
        <w:t xml:space="preserve"> drogą faxową.</w:t>
      </w:r>
    </w:p>
    <w:p w:rsidR="00B8028E" w:rsidRPr="00545013" w:rsidRDefault="00B8028E" w:rsidP="00B8028E">
      <w:pPr>
        <w:numPr>
          <w:ilvl w:val="0"/>
          <w:numId w:val="43"/>
        </w:num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Zamawiający może zawrzeć u</w:t>
      </w:r>
      <w:r w:rsidRPr="00545013">
        <w:rPr>
          <w:color w:val="000000"/>
          <w:sz w:val="22"/>
          <w:szCs w:val="22"/>
        </w:rPr>
        <w:t>mow</w:t>
      </w:r>
      <w:r>
        <w:rPr>
          <w:color w:val="000000"/>
          <w:sz w:val="22"/>
          <w:szCs w:val="22"/>
        </w:rPr>
        <w:t>ę</w:t>
      </w:r>
      <w:r w:rsidRPr="00545013">
        <w:rPr>
          <w:color w:val="000000"/>
          <w:sz w:val="22"/>
          <w:szCs w:val="22"/>
        </w:rPr>
        <w:t xml:space="preserve"> w sprawie zamówienia publicznego </w:t>
      </w:r>
      <w:r>
        <w:rPr>
          <w:color w:val="000000"/>
          <w:sz w:val="22"/>
          <w:szCs w:val="22"/>
        </w:rPr>
        <w:t>przed upływem 5 dni, o których mowa w powyższym punkcie, jeżeli w postępowaniu o udzielenie zamówienia została złożona tylko jedna oferta.</w:t>
      </w:r>
    </w:p>
    <w:p w:rsidR="00B8028E" w:rsidRDefault="00B8028E" w:rsidP="00B8028E">
      <w:pPr>
        <w:numPr>
          <w:ilvl w:val="0"/>
          <w:numId w:val="43"/>
        </w:num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  <w:r w:rsidRPr="00545013">
        <w:rPr>
          <w:color w:val="000000"/>
          <w:sz w:val="22"/>
          <w:szCs w:val="22"/>
        </w:rPr>
        <w:t xml:space="preserve">Jeżeli wykonawca, którego oferta została wybrana, uchyla się od zawarcia umowy w sprawie zamówienia publicznego, </w:t>
      </w:r>
      <w:r>
        <w:rPr>
          <w:color w:val="000000"/>
          <w:sz w:val="22"/>
          <w:szCs w:val="22"/>
        </w:rPr>
        <w:t>z</w:t>
      </w:r>
      <w:r w:rsidRPr="00545013">
        <w:rPr>
          <w:color w:val="000000"/>
          <w:sz w:val="22"/>
          <w:szCs w:val="22"/>
        </w:rPr>
        <w:t xml:space="preserve">amawiający może wybrać ofertę najkorzystniejszą spośród pozostałych ofert, bez </w:t>
      </w:r>
      <w:r w:rsidR="00395711">
        <w:rPr>
          <w:color w:val="000000"/>
          <w:sz w:val="22"/>
          <w:szCs w:val="22"/>
        </w:rPr>
        <w:t>przeprowadzania ich ponownego badania i</w:t>
      </w:r>
      <w:r w:rsidRPr="00545013">
        <w:rPr>
          <w:color w:val="000000"/>
          <w:sz w:val="22"/>
          <w:szCs w:val="22"/>
        </w:rPr>
        <w:t xml:space="preserve"> oceny, chyba że zachodzą </w:t>
      </w:r>
      <w:r w:rsidR="00395711">
        <w:rPr>
          <w:color w:val="000000"/>
          <w:sz w:val="22"/>
          <w:szCs w:val="22"/>
        </w:rPr>
        <w:t>przesłanki unieważnienia postępowania</w:t>
      </w:r>
      <w:r w:rsidRPr="00545013">
        <w:rPr>
          <w:color w:val="000000"/>
          <w:sz w:val="22"/>
          <w:szCs w:val="22"/>
        </w:rPr>
        <w:t>, o których mowa w art.93 ust.1 Ustawy Prawo zamówień publicznych.</w:t>
      </w:r>
    </w:p>
    <w:p w:rsidR="00B8028E" w:rsidRPr="008755CE" w:rsidRDefault="00B8028E" w:rsidP="00B8028E">
      <w:pPr>
        <w:numPr>
          <w:ilvl w:val="0"/>
          <w:numId w:val="43"/>
        </w:num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  <w:r w:rsidRPr="008755CE">
        <w:rPr>
          <w:sz w:val="22"/>
          <w:szCs w:val="22"/>
        </w:rPr>
        <w:t>W przypadku wygrania przetargu przez konsorcjum zamawiający będzie żądał przedstawienia umowy regulującej współpracę członków konsorcjum</w:t>
      </w:r>
      <w:r>
        <w:rPr>
          <w:sz w:val="22"/>
          <w:szCs w:val="22"/>
        </w:rPr>
        <w:t>.</w:t>
      </w:r>
    </w:p>
    <w:p w:rsidR="00B8028E" w:rsidRDefault="00B8028E" w:rsidP="00B8028E">
      <w:pPr>
        <w:shd w:val="clear" w:color="auto" w:fill="FFFFFF"/>
        <w:spacing w:line="274" w:lineRule="exact"/>
        <w:ind w:left="426" w:hanging="426"/>
        <w:jc w:val="both"/>
        <w:rPr>
          <w:color w:val="000000"/>
          <w:sz w:val="22"/>
          <w:szCs w:val="22"/>
        </w:rPr>
      </w:pPr>
    </w:p>
    <w:p w:rsidR="00B8028E" w:rsidRPr="000D2176" w:rsidRDefault="00B8028E" w:rsidP="00B8028E">
      <w:pPr>
        <w:tabs>
          <w:tab w:val="left" w:pos="426"/>
        </w:tabs>
        <w:ind w:left="426" w:hanging="426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XV</w:t>
      </w:r>
      <w:r>
        <w:rPr>
          <w:b/>
          <w:sz w:val="22"/>
          <w:szCs w:val="22"/>
          <w:u w:val="single"/>
        </w:rPr>
        <w:t>III</w:t>
      </w:r>
      <w:r w:rsidRPr="000D2176">
        <w:rPr>
          <w:b/>
          <w:sz w:val="22"/>
          <w:szCs w:val="22"/>
          <w:u w:val="single"/>
        </w:rPr>
        <w:t>. Wymagania dotyczące zabezpieczenia należytego wykonania umowy</w:t>
      </w:r>
    </w:p>
    <w:p w:rsidR="00B8028E" w:rsidRDefault="00B8028E" w:rsidP="00B8028E">
      <w:pPr>
        <w:tabs>
          <w:tab w:val="left" w:pos="426"/>
        </w:tabs>
        <w:ind w:left="426"/>
        <w:rPr>
          <w:sz w:val="22"/>
          <w:szCs w:val="22"/>
        </w:rPr>
      </w:pPr>
    </w:p>
    <w:p w:rsidR="00B8028E" w:rsidRPr="000D2176" w:rsidRDefault="00B8028E" w:rsidP="00B8028E">
      <w:pPr>
        <w:tabs>
          <w:tab w:val="left" w:pos="426"/>
        </w:tabs>
        <w:ind w:left="426"/>
        <w:rPr>
          <w:sz w:val="22"/>
          <w:szCs w:val="22"/>
        </w:rPr>
      </w:pPr>
      <w:r w:rsidRPr="000D2176">
        <w:rPr>
          <w:sz w:val="22"/>
          <w:szCs w:val="22"/>
        </w:rPr>
        <w:t>Zamawiający nie wymaga wniesienia zabezpieczenia należytego wykonania umowy.</w:t>
      </w:r>
    </w:p>
    <w:p w:rsidR="00B8028E" w:rsidRDefault="00B8028E" w:rsidP="00B8028E">
      <w:pPr>
        <w:tabs>
          <w:tab w:val="left" w:pos="567"/>
        </w:tabs>
        <w:jc w:val="both"/>
        <w:rPr>
          <w:b/>
          <w:sz w:val="22"/>
          <w:szCs w:val="22"/>
          <w:u w:val="single"/>
        </w:rPr>
      </w:pPr>
    </w:p>
    <w:p w:rsidR="00B8028E" w:rsidRDefault="00B8028E" w:rsidP="00B8028E">
      <w:pPr>
        <w:numPr>
          <w:ilvl w:val="4"/>
          <w:numId w:val="7"/>
        </w:numPr>
        <w:tabs>
          <w:tab w:val="clear" w:pos="3960"/>
          <w:tab w:val="num" w:pos="567"/>
        </w:tabs>
        <w:ind w:left="567" w:hanging="567"/>
        <w:jc w:val="both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Istotne dla stron postanowienia, które zostaną wprowadzone do treści zawieranej umowy w sprawie zamówienia publicznego, ogólne warunki umowy albo wzór umowy, jeżeli Zamawiający wymaga od Wykonawcy, aby zawarł z nim umowę w sprawie zamówienia publicznego na takich warunkach</w:t>
      </w:r>
    </w:p>
    <w:p w:rsidR="00B8028E" w:rsidRPr="000D2176" w:rsidRDefault="00B8028E" w:rsidP="00B8028E">
      <w:pPr>
        <w:tabs>
          <w:tab w:val="left" w:pos="567"/>
        </w:tabs>
        <w:ind w:left="360"/>
        <w:jc w:val="both"/>
        <w:rPr>
          <w:b/>
          <w:sz w:val="22"/>
          <w:szCs w:val="22"/>
          <w:u w:val="single"/>
        </w:rPr>
      </w:pPr>
    </w:p>
    <w:p w:rsidR="00B8028E" w:rsidRDefault="00B8028E" w:rsidP="00B8028E">
      <w:pPr>
        <w:ind w:left="426"/>
        <w:rPr>
          <w:sz w:val="22"/>
          <w:szCs w:val="22"/>
        </w:rPr>
      </w:pPr>
      <w:r w:rsidRPr="000D2176">
        <w:rPr>
          <w:sz w:val="22"/>
          <w:szCs w:val="22"/>
        </w:rPr>
        <w:t xml:space="preserve">Wzór umowy stanowi Załącznik nr </w:t>
      </w:r>
      <w:r>
        <w:rPr>
          <w:sz w:val="22"/>
          <w:szCs w:val="22"/>
        </w:rPr>
        <w:t>4</w:t>
      </w:r>
      <w:r w:rsidRPr="000D2176">
        <w:rPr>
          <w:sz w:val="22"/>
          <w:szCs w:val="22"/>
        </w:rPr>
        <w:t xml:space="preserve"> do SIWZ</w:t>
      </w:r>
      <w:r>
        <w:rPr>
          <w:sz w:val="22"/>
          <w:szCs w:val="22"/>
        </w:rPr>
        <w:t xml:space="preserve"> (odrębny wzór dla każdej części zamówienia)</w:t>
      </w:r>
      <w:r w:rsidRPr="000D2176">
        <w:rPr>
          <w:sz w:val="22"/>
          <w:szCs w:val="22"/>
        </w:rPr>
        <w:t>.</w:t>
      </w:r>
    </w:p>
    <w:p w:rsidR="00B8028E" w:rsidRPr="00326F55" w:rsidRDefault="00B8028E" w:rsidP="00B8028E">
      <w:pPr>
        <w:ind w:left="426"/>
        <w:jc w:val="both"/>
        <w:rPr>
          <w:sz w:val="22"/>
          <w:szCs w:val="22"/>
        </w:rPr>
      </w:pPr>
      <w:r w:rsidRPr="00326F55">
        <w:rPr>
          <w:sz w:val="22"/>
          <w:szCs w:val="22"/>
        </w:rPr>
        <w:t>Przyjęcie warunków przetargu jest jednoznaczne z przyjęciem wzoru umowy proponowanego przez Zamawiającego</w:t>
      </w:r>
      <w:r>
        <w:rPr>
          <w:sz w:val="22"/>
          <w:szCs w:val="22"/>
        </w:rPr>
        <w:t xml:space="preserve"> dla danej części zamówienia</w:t>
      </w:r>
      <w:r w:rsidRPr="00326F55">
        <w:rPr>
          <w:sz w:val="22"/>
          <w:szCs w:val="22"/>
        </w:rPr>
        <w:t>.</w:t>
      </w:r>
    </w:p>
    <w:p w:rsidR="00B8028E" w:rsidRPr="00F354BE" w:rsidRDefault="00B8028E" w:rsidP="00B8028E">
      <w:pPr>
        <w:ind w:left="426" w:right="-1"/>
        <w:jc w:val="both"/>
        <w:rPr>
          <w:sz w:val="22"/>
          <w:szCs w:val="22"/>
        </w:rPr>
      </w:pPr>
      <w:r w:rsidRPr="00F354BE">
        <w:rPr>
          <w:sz w:val="22"/>
          <w:szCs w:val="22"/>
        </w:rPr>
        <w:t xml:space="preserve">Zamawiający przewiduje możliwość wprowadzenia zmian </w:t>
      </w:r>
      <w:r>
        <w:rPr>
          <w:sz w:val="22"/>
          <w:szCs w:val="22"/>
        </w:rPr>
        <w:t>wymienionych w załączonych wzorach umów (Załącznik nr 4).</w:t>
      </w:r>
    </w:p>
    <w:p w:rsidR="00B8028E" w:rsidRPr="000D2176" w:rsidRDefault="00B8028E" w:rsidP="00B8028E">
      <w:pPr>
        <w:ind w:left="426"/>
        <w:jc w:val="both"/>
        <w:rPr>
          <w:sz w:val="22"/>
          <w:szCs w:val="22"/>
        </w:rPr>
      </w:pPr>
    </w:p>
    <w:p w:rsidR="00B8028E" w:rsidRPr="00F55144" w:rsidRDefault="00B8028E" w:rsidP="00B8028E">
      <w:pPr>
        <w:pStyle w:val="Tekstpodstawowywcity2"/>
        <w:spacing w:line="240" w:lineRule="auto"/>
        <w:ind w:left="0"/>
        <w:outlineLvl w:val="0"/>
        <w:rPr>
          <w:b/>
          <w:sz w:val="22"/>
          <w:u w:val="single"/>
        </w:rPr>
      </w:pPr>
      <w:r>
        <w:rPr>
          <w:b/>
          <w:sz w:val="22"/>
          <w:szCs w:val="22"/>
          <w:u w:val="single"/>
        </w:rPr>
        <w:t>XX</w:t>
      </w:r>
      <w:r w:rsidRPr="000D2176">
        <w:rPr>
          <w:b/>
          <w:sz w:val="22"/>
          <w:szCs w:val="22"/>
          <w:u w:val="single"/>
        </w:rPr>
        <w:t xml:space="preserve">. </w:t>
      </w:r>
      <w:r w:rsidRPr="000D2176">
        <w:rPr>
          <w:b/>
          <w:sz w:val="22"/>
          <w:szCs w:val="22"/>
          <w:u w:val="single"/>
        </w:rPr>
        <w:tab/>
      </w:r>
      <w:r w:rsidRPr="00F55144">
        <w:rPr>
          <w:b/>
          <w:sz w:val="22"/>
          <w:u w:val="single"/>
        </w:rPr>
        <w:t>Informacja o przewidywanych zamówieniach uzupełniających</w:t>
      </w:r>
      <w:r w:rsidRPr="000D2176">
        <w:rPr>
          <w:b/>
          <w:sz w:val="22"/>
          <w:szCs w:val="22"/>
          <w:u w:val="single"/>
        </w:rPr>
        <w:t xml:space="preserve"> </w:t>
      </w:r>
    </w:p>
    <w:p w:rsidR="00B8028E" w:rsidRPr="00DE33E5" w:rsidRDefault="00B8028E" w:rsidP="00395711">
      <w:pPr>
        <w:ind w:left="426"/>
        <w:jc w:val="both"/>
        <w:rPr>
          <w:sz w:val="22"/>
          <w:szCs w:val="22"/>
        </w:rPr>
      </w:pPr>
      <w:r w:rsidRPr="00F55144">
        <w:rPr>
          <w:sz w:val="22"/>
        </w:rPr>
        <w:t>Zamawiający przewiduje możliwość udzielenia zamówień uzupełniających w trybie z wolnej ręki, których wartość nie przekroczy 50% wartości zamówienia podstawowego, na zasadach określonych w art. 67 ust. 1 pkt</w:t>
      </w:r>
      <w:r w:rsidR="00395711">
        <w:rPr>
          <w:sz w:val="22"/>
        </w:rPr>
        <w:t>.</w:t>
      </w:r>
      <w:r w:rsidRPr="00F55144">
        <w:rPr>
          <w:sz w:val="22"/>
        </w:rPr>
        <w:t xml:space="preserve"> 6 </w:t>
      </w:r>
      <w:r w:rsidR="00395711">
        <w:rPr>
          <w:sz w:val="22"/>
        </w:rPr>
        <w:t>Ustawy.</w:t>
      </w:r>
    </w:p>
    <w:p w:rsidR="00B8028E" w:rsidRPr="00F55144" w:rsidRDefault="00B8028E" w:rsidP="00B8028E">
      <w:pPr>
        <w:ind w:left="426"/>
        <w:jc w:val="both"/>
        <w:rPr>
          <w:sz w:val="22"/>
        </w:rPr>
      </w:pPr>
    </w:p>
    <w:p w:rsidR="00B8028E" w:rsidRDefault="00B8028E" w:rsidP="00B8028E">
      <w:pPr>
        <w:pStyle w:val="Tekstpodstawowy3"/>
        <w:spacing w:after="0"/>
        <w:ind w:left="426"/>
        <w:rPr>
          <w:sz w:val="22"/>
          <w:szCs w:val="22"/>
          <w:u w:val="single"/>
        </w:rPr>
      </w:pPr>
      <w:r w:rsidRPr="00F55144">
        <w:rPr>
          <w:sz w:val="22"/>
        </w:rPr>
        <w:t xml:space="preserve">Wykonawca, któremu zostanie udzielone zamówienie podstawowe zobowiązany będzie do zastosowania </w:t>
      </w:r>
      <w:r>
        <w:rPr>
          <w:sz w:val="22"/>
        </w:rPr>
        <w:br/>
      </w:r>
      <w:r w:rsidRPr="00F55144">
        <w:rPr>
          <w:sz w:val="22"/>
        </w:rPr>
        <w:t xml:space="preserve">w zamówieniach uzupełniających stawek nie wyższych niż zastosowanych w zamówieniu podstawowym, proporcjonalnie do okresu rzeczywiście udzielanej ochrony wg systemu pro rata temporis, bez </w:t>
      </w:r>
      <w:r w:rsidRPr="00F55144">
        <w:rPr>
          <w:sz w:val="22"/>
          <w:szCs w:val="22"/>
          <w:u w:val="single"/>
        </w:rPr>
        <w:t>stosowania stawek minimalnych</w:t>
      </w:r>
      <w:r w:rsidRPr="00F55144">
        <w:rPr>
          <w:color w:val="0000FF"/>
          <w:sz w:val="22"/>
          <w:szCs w:val="22"/>
          <w:u w:val="single"/>
        </w:rPr>
        <w:t xml:space="preserve"> </w:t>
      </w:r>
      <w:r w:rsidRPr="00F55144">
        <w:rPr>
          <w:sz w:val="22"/>
          <w:szCs w:val="22"/>
          <w:u w:val="single"/>
        </w:rPr>
        <w:t>wynikających z zasady określającej minimalną składkę ubezpieczeniową dla każdej wystawionej polisy.</w:t>
      </w:r>
    </w:p>
    <w:p w:rsidR="00B8028E" w:rsidRDefault="00B8028E" w:rsidP="00B8028E">
      <w:pPr>
        <w:pStyle w:val="Tekstpodstawowy3"/>
        <w:spacing w:after="0"/>
        <w:ind w:left="426"/>
        <w:rPr>
          <w:sz w:val="22"/>
          <w:szCs w:val="22"/>
        </w:rPr>
      </w:pPr>
    </w:p>
    <w:p w:rsidR="00B8028E" w:rsidRPr="00F55144" w:rsidRDefault="00B8028E" w:rsidP="00B8028E">
      <w:pPr>
        <w:pStyle w:val="Tekstpodstawowy3"/>
        <w:spacing w:after="0"/>
        <w:ind w:left="426"/>
        <w:rPr>
          <w:sz w:val="22"/>
          <w:szCs w:val="22"/>
        </w:rPr>
      </w:pPr>
    </w:p>
    <w:p w:rsidR="00B8028E" w:rsidRPr="000D2176" w:rsidRDefault="00B8028E" w:rsidP="00B8028E">
      <w:pPr>
        <w:tabs>
          <w:tab w:val="left" w:pos="709"/>
        </w:tabs>
        <w:ind w:left="709" w:hanging="709"/>
        <w:rPr>
          <w:b/>
          <w:sz w:val="22"/>
          <w:szCs w:val="22"/>
          <w:u w:val="single"/>
        </w:rPr>
      </w:pPr>
      <w:r w:rsidRPr="000D2176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</w:t>
      </w:r>
      <w:r w:rsidRPr="000D2176">
        <w:rPr>
          <w:b/>
          <w:sz w:val="22"/>
          <w:szCs w:val="22"/>
          <w:u w:val="single"/>
        </w:rPr>
        <w:t>I. Opis sposobu</w:t>
      </w:r>
      <w:r>
        <w:rPr>
          <w:b/>
          <w:sz w:val="22"/>
          <w:szCs w:val="22"/>
          <w:u w:val="single"/>
        </w:rPr>
        <w:t xml:space="preserve"> przedstawiania</w:t>
      </w:r>
      <w:r w:rsidRPr="000D2176">
        <w:rPr>
          <w:b/>
          <w:sz w:val="22"/>
          <w:szCs w:val="22"/>
          <w:u w:val="single"/>
        </w:rPr>
        <w:t xml:space="preserve"> ofert wariantowych oraz minimalne warunki, jakim muszą odpowiadać oferty wariantowe, jeżeli Zamawiający dopuszcza ich składanie</w:t>
      </w:r>
    </w:p>
    <w:p w:rsidR="00B8028E" w:rsidRDefault="00B8028E" w:rsidP="00B8028E">
      <w:pPr>
        <w:tabs>
          <w:tab w:val="num" w:pos="709"/>
        </w:tabs>
        <w:ind w:left="709"/>
        <w:jc w:val="both"/>
        <w:rPr>
          <w:sz w:val="22"/>
          <w:szCs w:val="22"/>
        </w:rPr>
      </w:pPr>
    </w:p>
    <w:p w:rsidR="00B8028E" w:rsidRPr="000D2176" w:rsidRDefault="00B8028E" w:rsidP="00B8028E">
      <w:pPr>
        <w:tabs>
          <w:tab w:val="num" w:pos="709"/>
        </w:tabs>
        <w:ind w:left="709" w:hanging="283"/>
        <w:jc w:val="both"/>
        <w:rPr>
          <w:sz w:val="22"/>
          <w:szCs w:val="22"/>
        </w:rPr>
      </w:pPr>
      <w:r w:rsidRPr="000D2176">
        <w:rPr>
          <w:sz w:val="22"/>
          <w:szCs w:val="22"/>
        </w:rPr>
        <w:t>Zamawiający nie dopuszcza składania ofert wariantowych.</w:t>
      </w:r>
    </w:p>
    <w:p w:rsidR="00B8028E" w:rsidRDefault="00B8028E" w:rsidP="00B8028E">
      <w:pPr>
        <w:shd w:val="clear" w:color="auto" w:fill="FFFFFF"/>
        <w:spacing w:line="274" w:lineRule="exact"/>
        <w:ind w:left="709" w:right="-59" w:hanging="709"/>
        <w:jc w:val="both"/>
        <w:rPr>
          <w:b/>
          <w:color w:val="000000"/>
          <w:sz w:val="22"/>
          <w:szCs w:val="22"/>
        </w:rPr>
      </w:pPr>
    </w:p>
    <w:p w:rsidR="00B8028E" w:rsidRPr="000D2176" w:rsidRDefault="00B8028E" w:rsidP="00B8028E">
      <w:pPr>
        <w:shd w:val="clear" w:color="auto" w:fill="FFFFFF"/>
        <w:spacing w:line="274" w:lineRule="exact"/>
        <w:ind w:left="709" w:right="-59" w:hanging="709"/>
        <w:jc w:val="both"/>
        <w:rPr>
          <w:b/>
          <w:color w:val="000000"/>
          <w:sz w:val="22"/>
          <w:szCs w:val="22"/>
        </w:rPr>
      </w:pPr>
    </w:p>
    <w:p w:rsidR="00B8028E" w:rsidRPr="000D2176" w:rsidRDefault="00B8028E" w:rsidP="00B8028E">
      <w:pPr>
        <w:shd w:val="clear" w:color="auto" w:fill="FFFFFF"/>
        <w:spacing w:line="274" w:lineRule="exact"/>
        <w:ind w:left="709" w:right="-5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</w:t>
      </w:r>
      <w:r>
        <w:rPr>
          <w:b/>
          <w:color w:val="000000"/>
          <w:sz w:val="22"/>
          <w:szCs w:val="22"/>
          <w:u w:val="single"/>
        </w:rPr>
        <w:t>II</w:t>
      </w:r>
      <w:r w:rsidRPr="000D2176">
        <w:rPr>
          <w:b/>
          <w:color w:val="000000"/>
          <w:sz w:val="22"/>
          <w:szCs w:val="22"/>
          <w:u w:val="single"/>
        </w:rPr>
        <w:t xml:space="preserve">. </w:t>
      </w:r>
      <w:r w:rsidRPr="000D2176">
        <w:rPr>
          <w:b/>
          <w:color w:val="000000"/>
          <w:sz w:val="22"/>
          <w:szCs w:val="22"/>
          <w:u w:val="single"/>
        </w:rPr>
        <w:tab/>
        <w:t>Informacje dotyczące walut obcych, w jakich mogą być</w:t>
      </w:r>
      <w:r>
        <w:rPr>
          <w:b/>
          <w:color w:val="000000"/>
          <w:sz w:val="22"/>
          <w:szCs w:val="22"/>
          <w:u w:val="single"/>
        </w:rPr>
        <w:t xml:space="preserve"> prowadzone rozliczenia między </w:t>
      </w:r>
      <w:r w:rsidRPr="000D2176">
        <w:rPr>
          <w:b/>
          <w:color w:val="000000"/>
          <w:sz w:val="22"/>
          <w:szCs w:val="22"/>
          <w:u w:val="single"/>
        </w:rPr>
        <w:t>Zamawiającym a Wykonawcą, jeśli Zamawiający przewiduje rozliczenia w walutach obc</w:t>
      </w:r>
      <w:r>
        <w:rPr>
          <w:b/>
          <w:color w:val="000000"/>
          <w:sz w:val="22"/>
          <w:szCs w:val="22"/>
          <w:u w:val="single"/>
        </w:rPr>
        <w:t xml:space="preserve">ych </w:t>
      </w:r>
      <w:r>
        <w:rPr>
          <w:b/>
          <w:color w:val="000000"/>
          <w:sz w:val="22"/>
          <w:szCs w:val="22"/>
          <w:u w:val="single"/>
        </w:rPr>
        <w:br/>
        <w:t>(art. 36 ust. 2 pkt. 6 ustawy)</w:t>
      </w:r>
    </w:p>
    <w:p w:rsidR="00B8028E" w:rsidRDefault="00B8028E" w:rsidP="00B8028E">
      <w:pPr>
        <w:shd w:val="clear" w:color="auto" w:fill="FFFFFF"/>
        <w:spacing w:line="274" w:lineRule="exact"/>
        <w:ind w:left="709" w:right="-59"/>
        <w:jc w:val="both"/>
        <w:rPr>
          <w:sz w:val="22"/>
          <w:szCs w:val="22"/>
        </w:rPr>
      </w:pPr>
    </w:p>
    <w:p w:rsidR="00B8028E" w:rsidRPr="000D2176" w:rsidRDefault="00B8028E" w:rsidP="00B8028E">
      <w:pPr>
        <w:shd w:val="clear" w:color="auto" w:fill="FFFFFF"/>
        <w:spacing w:line="274" w:lineRule="exact"/>
        <w:ind w:left="426" w:right="-59"/>
        <w:jc w:val="both"/>
        <w:rPr>
          <w:b/>
          <w:color w:val="000000"/>
          <w:sz w:val="22"/>
          <w:szCs w:val="22"/>
        </w:rPr>
      </w:pPr>
      <w:r w:rsidRPr="000D2176">
        <w:rPr>
          <w:sz w:val="22"/>
          <w:szCs w:val="22"/>
        </w:rPr>
        <w:t xml:space="preserve">Rozliczenia między </w:t>
      </w:r>
      <w:r>
        <w:rPr>
          <w:sz w:val="22"/>
          <w:szCs w:val="22"/>
        </w:rPr>
        <w:t>Z</w:t>
      </w:r>
      <w:r w:rsidRPr="000D2176">
        <w:rPr>
          <w:sz w:val="22"/>
          <w:szCs w:val="22"/>
        </w:rPr>
        <w:t xml:space="preserve">amawiającym a </w:t>
      </w:r>
      <w:r>
        <w:rPr>
          <w:sz w:val="22"/>
          <w:szCs w:val="22"/>
        </w:rPr>
        <w:t>W</w:t>
      </w:r>
      <w:r w:rsidRPr="000D2176">
        <w:rPr>
          <w:sz w:val="22"/>
          <w:szCs w:val="22"/>
        </w:rPr>
        <w:t>ykonawcą będą prowadzone wyłącznie w złotych polskich.</w:t>
      </w:r>
    </w:p>
    <w:p w:rsidR="00B8028E" w:rsidRPr="000D2176" w:rsidRDefault="00B8028E" w:rsidP="00B8028E">
      <w:pPr>
        <w:shd w:val="clear" w:color="auto" w:fill="FFFFFF"/>
        <w:spacing w:line="274" w:lineRule="exact"/>
        <w:jc w:val="both"/>
        <w:rPr>
          <w:b/>
          <w:color w:val="000000"/>
          <w:sz w:val="22"/>
          <w:szCs w:val="22"/>
        </w:rPr>
      </w:pPr>
    </w:p>
    <w:p w:rsidR="00B8028E" w:rsidRPr="000D2176" w:rsidRDefault="00B8028E" w:rsidP="00B8028E">
      <w:pPr>
        <w:shd w:val="clear" w:color="auto" w:fill="FFFFFF"/>
        <w:spacing w:line="274" w:lineRule="exact"/>
        <w:ind w:left="70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</w:t>
      </w:r>
      <w:r>
        <w:rPr>
          <w:b/>
          <w:color w:val="000000"/>
          <w:sz w:val="22"/>
          <w:szCs w:val="22"/>
          <w:u w:val="single"/>
        </w:rPr>
        <w:t>III</w:t>
      </w:r>
      <w:r w:rsidRPr="000D2176">
        <w:rPr>
          <w:b/>
          <w:color w:val="000000"/>
          <w:sz w:val="22"/>
          <w:szCs w:val="22"/>
          <w:u w:val="single"/>
        </w:rPr>
        <w:t>.</w:t>
      </w:r>
      <w:r w:rsidRPr="000D2176">
        <w:rPr>
          <w:b/>
          <w:color w:val="000000"/>
          <w:sz w:val="22"/>
          <w:szCs w:val="22"/>
          <w:u w:val="single"/>
        </w:rPr>
        <w:tab/>
        <w:t>Maksymalna liczba Wykonawców, z którymi Zamawiający zawrze umowę ramową, jeżeli Zamawiający przewiduje zawarcie umowy ramowej</w:t>
      </w:r>
    </w:p>
    <w:p w:rsidR="00B8028E" w:rsidRDefault="00B8028E" w:rsidP="00B8028E">
      <w:pPr>
        <w:shd w:val="clear" w:color="auto" w:fill="FFFFFF"/>
        <w:spacing w:line="274" w:lineRule="exact"/>
        <w:ind w:left="709"/>
        <w:jc w:val="both"/>
        <w:rPr>
          <w:color w:val="000000"/>
          <w:sz w:val="22"/>
          <w:szCs w:val="22"/>
        </w:rPr>
      </w:pPr>
    </w:p>
    <w:p w:rsidR="00B8028E" w:rsidRPr="000D2176" w:rsidRDefault="00B8028E" w:rsidP="00B8028E">
      <w:pPr>
        <w:shd w:val="clear" w:color="auto" w:fill="FFFFFF"/>
        <w:spacing w:line="274" w:lineRule="exact"/>
        <w:ind w:left="709" w:hanging="283"/>
        <w:jc w:val="both"/>
        <w:rPr>
          <w:b/>
          <w:color w:val="000000"/>
          <w:sz w:val="22"/>
          <w:szCs w:val="22"/>
        </w:rPr>
      </w:pPr>
      <w:r w:rsidRPr="000D2176">
        <w:rPr>
          <w:color w:val="000000"/>
          <w:sz w:val="22"/>
          <w:szCs w:val="22"/>
        </w:rPr>
        <w:t>Zamawiający nie przewiduje zawarcia umowy ramowej.</w:t>
      </w:r>
      <w:r w:rsidRPr="000D2176">
        <w:rPr>
          <w:b/>
          <w:color w:val="000000"/>
          <w:sz w:val="22"/>
          <w:szCs w:val="22"/>
        </w:rPr>
        <w:t xml:space="preserve"> </w:t>
      </w:r>
    </w:p>
    <w:p w:rsidR="00B8028E" w:rsidRDefault="00B8028E" w:rsidP="00B8028E">
      <w:pPr>
        <w:shd w:val="clear" w:color="auto" w:fill="FFFFFF"/>
        <w:spacing w:line="274" w:lineRule="exact"/>
        <w:jc w:val="both"/>
        <w:rPr>
          <w:b/>
          <w:color w:val="000000"/>
          <w:sz w:val="22"/>
          <w:szCs w:val="22"/>
        </w:rPr>
      </w:pPr>
    </w:p>
    <w:p w:rsidR="00B8028E" w:rsidRPr="000D2176" w:rsidRDefault="00B8028E" w:rsidP="00B8028E">
      <w:pPr>
        <w:shd w:val="clear" w:color="auto" w:fill="FFFFFF"/>
        <w:spacing w:line="274" w:lineRule="exact"/>
        <w:ind w:left="709" w:hanging="709"/>
        <w:jc w:val="both"/>
        <w:rPr>
          <w:b/>
          <w:color w:val="000000"/>
          <w:sz w:val="22"/>
          <w:szCs w:val="22"/>
          <w:u w:val="single"/>
        </w:rPr>
      </w:pPr>
      <w:r w:rsidRPr="000D2176">
        <w:rPr>
          <w:b/>
          <w:color w:val="000000"/>
          <w:sz w:val="22"/>
          <w:szCs w:val="22"/>
          <w:u w:val="single"/>
        </w:rPr>
        <w:t>XXI</w:t>
      </w:r>
      <w:r>
        <w:rPr>
          <w:b/>
          <w:color w:val="000000"/>
          <w:sz w:val="22"/>
          <w:szCs w:val="22"/>
          <w:u w:val="single"/>
        </w:rPr>
        <w:t>V</w:t>
      </w:r>
      <w:r w:rsidRPr="000D2176">
        <w:rPr>
          <w:b/>
          <w:color w:val="000000"/>
          <w:sz w:val="22"/>
          <w:szCs w:val="22"/>
          <w:u w:val="single"/>
        </w:rPr>
        <w:t xml:space="preserve">. </w:t>
      </w:r>
      <w:r w:rsidRPr="000D2176">
        <w:rPr>
          <w:b/>
          <w:color w:val="000000"/>
          <w:sz w:val="22"/>
          <w:szCs w:val="22"/>
          <w:u w:val="single"/>
        </w:rPr>
        <w:tab/>
        <w:t>Zamawiający nie p</w:t>
      </w:r>
      <w:r>
        <w:rPr>
          <w:b/>
          <w:color w:val="000000"/>
          <w:sz w:val="22"/>
          <w:szCs w:val="22"/>
          <w:u w:val="single"/>
        </w:rPr>
        <w:t>rzewiduje aukcji elektronicznej</w:t>
      </w:r>
    </w:p>
    <w:p w:rsidR="00B8028E" w:rsidRDefault="00B8028E" w:rsidP="00B8028E">
      <w:pPr>
        <w:shd w:val="clear" w:color="auto" w:fill="FFFFFF"/>
        <w:spacing w:line="274" w:lineRule="exact"/>
        <w:ind w:left="709" w:hanging="709"/>
        <w:jc w:val="both"/>
        <w:rPr>
          <w:color w:val="000000"/>
          <w:sz w:val="22"/>
          <w:szCs w:val="22"/>
        </w:rPr>
      </w:pPr>
    </w:p>
    <w:p w:rsidR="00B8028E" w:rsidRPr="000D2176" w:rsidRDefault="00B8028E" w:rsidP="00B8028E">
      <w:pPr>
        <w:shd w:val="clear" w:color="auto" w:fill="FFFFFF"/>
        <w:spacing w:line="274" w:lineRule="exact"/>
        <w:ind w:left="709" w:hanging="709"/>
        <w:jc w:val="both"/>
        <w:rPr>
          <w:color w:val="000000"/>
          <w:sz w:val="22"/>
          <w:szCs w:val="22"/>
        </w:rPr>
      </w:pPr>
    </w:p>
    <w:p w:rsidR="00B8028E" w:rsidRPr="000D2176" w:rsidRDefault="00B8028E" w:rsidP="00B8028E">
      <w:pPr>
        <w:shd w:val="clear" w:color="auto" w:fill="FFFFFF"/>
        <w:spacing w:line="274" w:lineRule="exact"/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XXV. </w:t>
      </w:r>
      <w:r>
        <w:rPr>
          <w:b/>
          <w:sz w:val="22"/>
          <w:szCs w:val="22"/>
          <w:u w:val="single"/>
        </w:rPr>
        <w:tab/>
      </w:r>
      <w:r w:rsidRPr="000D2176">
        <w:rPr>
          <w:b/>
          <w:sz w:val="22"/>
          <w:szCs w:val="22"/>
          <w:u w:val="single"/>
        </w:rPr>
        <w:t>Wysokość zwrotu kosztów udziału w postępowaniu, jeżeli zamawiający przewiduje ich zwrot</w:t>
      </w:r>
    </w:p>
    <w:p w:rsidR="00B8028E" w:rsidRDefault="00B8028E" w:rsidP="00B8028E">
      <w:pPr>
        <w:shd w:val="clear" w:color="auto" w:fill="FFFFFF"/>
        <w:spacing w:line="274" w:lineRule="exact"/>
        <w:ind w:left="709"/>
        <w:jc w:val="both"/>
        <w:rPr>
          <w:sz w:val="22"/>
          <w:szCs w:val="22"/>
        </w:rPr>
      </w:pPr>
    </w:p>
    <w:p w:rsidR="00B8028E" w:rsidRPr="000D2176" w:rsidRDefault="00B8028E" w:rsidP="00B8028E">
      <w:pPr>
        <w:shd w:val="clear" w:color="auto" w:fill="FFFFFF"/>
        <w:spacing w:line="274" w:lineRule="exact"/>
        <w:ind w:left="426"/>
        <w:jc w:val="both"/>
        <w:rPr>
          <w:sz w:val="22"/>
          <w:szCs w:val="22"/>
        </w:rPr>
      </w:pPr>
      <w:r w:rsidRPr="000D2176">
        <w:rPr>
          <w:sz w:val="22"/>
          <w:szCs w:val="22"/>
        </w:rPr>
        <w:t xml:space="preserve">W przypadku unieważnienia postępowania o udzielenie zamówienia z przyczyn leżących po stronie Zamawiającego, Wykonawcom, którzy złożyli oferty niepodlegające odrzuceniu, przysługuje roszczenie </w:t>
      </w:r>
      <w:r>
        <w:rPr>
          <w:sz w:val="22"/>
          <w:szCs w:val="22"/>
        </w:rPr>
        <w:br/>
      </w:r>
      <w:r w:rsidRPr="000D2176">
        <w:rPr>
          <w:sz w:val="22"/>
          <w:szCs w:val="22"/>
        </w:rPr>
        <w:t>o zwrot uzasadnionych kosztów uczestnictwa w postępowaniu, w szczególności kosztów przygotowania oferty.</w:t>
      </w:r>
    </w:p>
    <w:p w:rsidR="00B8028E" w:rsidRDefault="00B8028E" w:rsidP="00B8028E">
      <w:pPr>
        <w:shd w:val="clear" w:color="auto" w:fill="FFFFFF"/>
        <w:spacing w:line="274" w:lineRule="exact"/>
        <w:rPr>
          <w:b/>
          <w:color w:val="000000"/>
          <w:sz w:val="22"/>
          <w:szCs w:val="22"/>
        </w:rPr>
      </w:pPr>
    </w:p>
    <w:p w:rsidR="00B8028E" w:rsidRPr="00B97A31" w:rsidRDefault="00B8028E" w:rsidP="00B8028E">
      <w:pPr>
        <w:tabs>
          <w:tab w:val="left" w:pos="709"/>
        </w:tabs>
        <w:ind w:left="709" w:hanging="709"/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XVI</w:t>
      </w:r>
      <w:r w:rsidRPr="00B97A31">
        <w:rPr>
          <w:b/>
          <w:sz w:val="22"/>
          <w:szCs w:val="22"/>
          <w:u w:val="single"/>
        </w:rPr>
        <w:t xml:space="preserve">. </w:t>
      </w:r>
      <w:r>
        <w:rPr>
          <w:b/>
          <w:sz w:val="22"/>
          <w:szCs w:val="22"/>
          <w:u w:val="single"/>
        </w:rPr>
        <w:t>Pouczenie o środkach</w:t>
      </w:r>
      <w:r w:rsidRPr="00B97A31">
        <w:rPr>
          <w:b/>
          <w:sz w:val="22"/>
          <w:szCs w:val="22"/>
          <w:u w:val="single"/>
        </w:rPr>
        <w:t xml:space="preserve"> ochrony prawnej</w:t>
      </w:r>
      <w:r>
        <w:rPr>
          <w:b/>
          <w:sz w:val="22"/>
          <w:szCs w:val="22"/>
          <w:u w:val="single"/>
        </w:rPr>
        <w:t xml:space="preserve"> przysługujących wykonawcy w toku postępowania </w:t>
      </w:r>
      <w:r>
        <w:rPr>
          <w:b/>
          <w:sz w:val="22"/>
          <w:szCs w:val="22"/>
          <w:u w:val="single"/>
        </w:rPr>
        <w:br/>
        <w:t>o udzielenie zamówienia</w:t>
      </w:r>
    </w:p>
    <w:p w:rsidR="00B8028E" w:rsidRDefault="00B8028E" w:rsidP="00B8028E">
      <w:pPr>
        <w:shd w:val="clear" w:color="auto" w:fill="FFFFFF"/>
        <w:spacing w:line="274" w:lineRule="exact"/>
        <w:ind w:left="426"/>
        <w:jc w:val="both"/>
        <w:rPr>
          <w:color w:val="000000"/>
          <w:sz w:val="22"/>
          <w:szCs w:val="22"/>
        </w:rPr>
      </w:pPr>
    </w:p>
    <w:p w:rsidR="00B8028E" w:rsidRPr="00B35138" w:rsidRDefault="00B8028E" w:rsidP="00B8028E">
      <w:pPr>
        <w:widowControl w:val="0"/>
        <w:numPr>
          <w:ilvl w:val="0"/>
          <w:numId w:val="23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rFonts w:eastAsia="TimesNewRoman"/>
          <w:sz w:val="22"/>
          <w:szCs w:val="22"/>
        </w:rPr>
      </w:pPr>
      <w:r w:rsidRPr="00B35138">
        <w:rPr>
          <w:rFonts w:eastAsia="TimesNewRoman"/>
          <w:sz w:val="22"/>
          <w:szCs w:val="22"/>
        </w:rPr>
        <w:t>W toku postępowania o udzielenie zamówienia publicznego wykonawcom</w:t>
      </w:r>
      <w:r>
        <w:rPr>
          <w:rFonts w:eastAsia="TimesNewRoman"/>
          <w:sz w:val="22"/>
          <w:szCs w:val="22"/>
        </w:rPr>
        <w:t xml:space="preserve">, a także innym osobom, których </w:t>
      </w:r>
      <w:r w:rsidRPr="00B35138">
        <w:rPr>
          <w:rFonts w:eastAsia="TimesNewRoman"/>
          <w:sz w:val="22"/>
          <w:szCs w:val="22"/>
        </w:rPr>
        <w:t>interes prawny w uzyskaniu zamówienia doznał lub może doznać uszczerbku w wyniku naruszenia przez zamawiającego przepisów niżej cyt. ustawy , przysługują środki ochrony prawnej, przewidziane w Dziale VI „Środki ochrony prawnej” Ustawy.</w:t>
      </w:r>
    </w:p>
    <w:p w:rsidR="00B8028E" w:rsidRPr="00B35138" w:rsidRDefault="00B8028E" w:rsidP="00B8028E">
      <w:pPr>
        <w:widowControl w:val="0"/>
        <w:numPr>
          <w:ilvl w:val="0"/>
          <w:numId w:val="23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rFonts w:eastAsia="Arial"/>
          <w:sz w:val="22"/>
          <w:szCs w:val="22"/>
        </w:rPr>
      </w:pPr>
      <w:r w:rsidRPr="00B35138">
        <w:rPr>
          <w:rFonts w:eastAsia="Arial"/>
          <w:sz w:val="22"/>
          <w:szCs w:val="22"/>
        </w:rPr>
        <w:t>Odwołanie przysługuje wył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rFonts w:eastAsia="Arial"/>
          <w:sz w:val="22"/>
          <w:szCs w:val="22"/>
        </w:rPr>
        <w:t>cznie od niezgodnej z przepisami Ustawy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rFonts w:eastAsia="Arial"/>
          <w:sz w:val="22"/>
          <w:szCs w:val="22"/>
        </w:rPr>
        <w:t>ci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rFonts w:eastAsia="Arial"/>
          <w:sz w:val="22"/>
          <w:szCs w:val="22"/>
        </w:rPr>
        <w:t>cego podj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rFonts w:eastAsia="Arial"/>
          <w:sz w:val="22"/>
          <w:szCs w:val="22"/>
        </w:rPr>
        <w:t>tej w post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rFonts w:eastAsia="Arial"/>
          <w:sz w:val="22"/>
          <w:szCs w:val="22"/>
        </w:rPr>
        <w:t>powaniu o udzielenie zamówienia lub zaniechania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rFonts w:eastAsia="Arial"/>
          <w:sz w:val="22"/>
          <w:szCs w:val="22"/>
        </w:rPr>
        <w:t>ci, do której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rFonts w:eastAsia="Arial"/>
          <w:sz w:val="22"/>
          <w:szCs w:val="22"/>
        </w:rPr>
        <w:t>cy jest zobowi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rFonts w:eastAsia="Arial"/>
          <w:sz w:val="22"/>
          <w:szCs w:val="22"/>
        </w:rPr>
        <w:t>zany na podstawie Ustawy.</w:t>
      </w:r>
    </w:p>
    <w:p w:rsidR="00B8028E" w:rsidRPr="00B35138" w:rsidRDefault="00B8028E" w:rsidP="00B8028E">
      <w:pPr>
        <w:widowControl w:val="0"/>
        <w:numPr>
          <w:ilvl w:val="0"/>
          <w:numId w:val="23"/>
        </w:numPr>
        <w:tabs>
          <w:tab w:val="clear" w:pos="720"/>
          <w:tab w:val="left" w:pos="0"/>
          <w:tab w:val="left" w:pos="426"/>
        </w:tabs>
        <w:autoSpaceDE w:val="0"/>
        <w:ind w:left="426" w:hanging="426"/>
        <w:jc w:val="both"/>
        <w:rPr>
          <w:rFonts w:eastAsia="Arial"/>
          <w:sz w:val="22"/>
          <w:szCs w:val="22"/>
        </w:rPr>
      </w:pPr>
      <w:r w:rsidRPr="00B35138">
        <w:rPr>
          <w:rFonts w:eastAsia="Arial"/>
          <w:sz w:val="22"/>
          <w:szCs w:val="22"/>
        </w:rPr>
        <w:t xml:space="preserve">W przypadku </w:t>
      </w:r>
      <w:r>
        <w:rPr>
          <w:rFonts w:eastAsia="Arial"/>
          <w:sz w:val="22"/>
          <w:szCs w:val="22"/>
        </w:rPr>
        <w:t xml:space="preserve">niniejszego postępowania </w:t>
      </w:r>
      <w:r w:rsidRPr="00B35138">
        <w:rPr>
          <w:rFonts w:eastAsia="Arial"/>
          <w:sz w:val="22"/>
          <w:szCs w:val="22"/>
        </w:rPr>
        <w:t xml:space="preserve">odwołanie przysługuje </w:t>
      </w:r>
      <w:r w:rsidRPr="00B35138">
        <w:rPr>
          <w:rFonts w:eastAsia="Arial"/>
          <w:sz w:val="22"/>
          <w:szCs w:val="22"/>
          <w:u w:val="single"/>
        </w:rPr>
        <w:t>wył</w:t>
      </w:r>
      <w:r w:rsidRPr="00B35138">
        <w:rPr>
          <w:rFonts w:eastAsia="TimesNewRoman"/>
          <w:sz w:val="22"/>
          <w:szCs w:val="22"/>
          <w:u w:val="single"/>
        </w:rPr>
        <w:t>ą</w:t>
      </w:r>
      <w:r w:rsidRPr="00B35138">
        <w:rPr>
          <w:rFonts w:eastAsia="Arial"/>
          <w:sz w:val="22"/>
          <w:szCs w:val="22"/>
          <w:u w:val="single"/>
        </w:rPr>
        <w:t>cznie wobec czynno</w:t>
      </w:r>
      <w:r w:rsidRPr="00B35138">
        <w:rPr>
          <w:rFonts w:eastAsia="TimesNewRoman"/>
          <w:sz w:val="22"/>
          <w:szCs w:val="22"/>
          <w:u w:val="single"/>
        </w:rPr>
        <w:t>ś</w:t>
      </w:r>
      <w:r w:rsidRPr="00B35138">
        <w:rPr>
          <w:rFonts w:eastAsia="Arial"/>
          <w:sz w:val="22"/>
          <w:szCs w:val="22"/>
          <w:u w:val="single"/>
        </w:rPr>
        <w:t>ci</w:t>
      </w:r>
      <w:r w:rsidRPr="00B35138">
        <w:rPr>
          <w:rFonts w:eastAsia="Arial"/>
          <w:sz w:val="22"/>
          <w:szCs w:val="22"/>
        </w:rPr>
        <w:t>:</w:t>
      </w:r>
    </w:p>
    <w:p w:rsidR="00B8028E" w:rsidRDefault="00B8028E" w:rsidP="00B8028E">
      <w:pPr>
        <w:numPr>
          <w:ilvl w:val="1"/>
          <w:numId w:val="23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rFonts w:eastAsia="Arial"/>
          <w:b/>
          <w:bCs/>
          <w:sz w:val="22"/>
          <w:szCs w:val="22"/>
        </w:rPr>
      </w:pPr>
      <w:r w:rsidRPr="00B35138">
        <w:rPr>
          <w:rFonts w:eastAsia="Arial"/>
          <w:b/>
          <w:bCs/>
          <w:sz w:val="22"/>
          <w:szCs w:val="22"/>
        </w:rPr>
        <w:t>opisu sposobu dokonywania oceny spełniania warunków udziału w postępowaniu,</w:t>
      </w:r>
    </w:p>
    <w:p w:rsidR="00B8028E" w:rsidRDefault="00B8028E" w:rsidP="00B8028E">
      <w:pPr>
        <w:numPr>
          <w:ilvl w:val="1"/>
          <w:numId w:val="23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rFonts w:eastAsia="Arial"/>
          <w:b/>
          <w:bCs/>
          <w:sz w:val="22"/>
          <w:szCs w:val="22"/>
        </w:rPr>
      </w:pPr>
      <w:r>
        <w:rPr>
          <w:rFonts w:eastAsia="Arial"/>
          <w:b/>
          <w:bCs/>
          <w:sz w:val="22"/>
          <w:szCs w:val="22"/>
        </w:rPr>
        <w:t xml:space="preserve">wykluczenia </w:t>
      </w:r>
      <w:r w:rsidRPr="00B35138">
        <w:rPr>
          <w:rFonts w:eastAsia="Arial"/>
          <w:b/>
          <w:bCs/>
          <w:sz w:val="22"/>
          <w:szCs w:val="22"/>
        </w:rPr>
        <w:t>odwołującego z postępowania o udzielenie zamówienia,</w:t>
      </w:r>
    </w:p>
    <w:p w:rsidR="00B8028E" w:rsidRPr="00B35138" w:rsidRDefault="00B8028E" w:rsidP="00B8028E">
      <w:pPr>
        <w:numPr>
          <w:ilvl w:val="1"/>
          <w:numId w:val="23"/>
        </w:numPr>
        <w:tabs>
          <w:tab w:val="left" w:pos="0"/>
          <w:tab w:val="left" w:pos="426"/>
          <w:tab w:val="left" w:pos="993"/>
        </w:tabs>
        <w:suppressAutoHyphens/>
        <w:autoSpaceDE w:val="0"/>
        <w:jc w:val="both"/>
        <w:rPr>
          <w:rFonts w:eastAsia="Arial"/>
          <w:b/>
          <w:bCs/>
          <w:sz w:val="22"/>
          <w:szCs w:val="22"/>
        </w:rPr>
      </w:pPr>
      <w:r>
        <w:rPr>
          <w:rFonts w:eastAsia="Arial"/>
          <w:b/>
          <w:bCs/>
          <w:sz w:val="22"/>
          <w:szCs w:val="22"/>
        </w:rPr>
        <w:t xml:space="preserve">odrzucenia </w:t>
      </w:r>
      <w:r w:rsidRPr="00B35138">
        <w:rPr>
          <w:rFonts w:eastAsia="Arial"/>
          <w:b/>
          <w:bCs/>
          <w:sz w:val="22"/>
          <w:szCs w:val="22"/>
        </w:rPr>
        <w:t>oferty odwołującego.</w:t>
      </w:r>
    </w:p>
    <w:p w:rsidR="00B8028E" w:rsidRPr="00B35138" w:rsidRDefault="00B8028E" w:rsidP="00B8028E">
      <w:pPr>
        <w:numPr>
          <w:ilvl w:val="0"/>
          <w:numId w:val="23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rFonts w:eastAsia="Arial"/>
          <w:sz w:val="22"/>
          <w:szCs w:val="22"/>
        </w:rPr>
      </w:pPr>
      <w:r w:rsidRPr="00B35138">
        <w:rPr>
          <w:rFonts w:eastAsia="Arial"/>
          <w:sz w:val="22"/>
          <w:szCs w:val="22"/>
        </w:rPr>
        <w:t>Odwołanie powinno wskazywa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rFonts w:eastAsia="Arial"/>
          <w:sz w:val="22"/>
          <w:szCs w:val="22"/>
        </w:rPr>
        <w:t>czynno</w:t>
      </w:r>
      <w:r w:rsidRPr="00B35138">
        <w:rPr>
          <w:rFonts w:eastAsia="TimesNewRoman"/>
          <w:sz w:val="22"/>
          <w:szCs w:val="22"/>
        </w:rPr>
        <w:t xml:space="preserve">ść </w:t>
      </w:r>
      <w:r w:rsidRPr="00B35138">
        <w:rPr>
          <w:rFonts w:eastAsia="Arial"/>
          <w:sz w:val="22"/>
          <w:szCs w:val="22"/>
        </w:rPr>
        <w:t>lub zaniechanie czynno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rFonts w:eastAsia="Arial"/>
          <w:sz w:val="22"/>
          <w:szCs w:val="22"/>
        </w:rPr>
        <w:t>ci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rFonts w:eastAsia="Arial"/>
          <w:sz w:val="22"/>
          <w:szCs w:val="22"/>
        </w:rPr>
        <w:t>cego, której zarzuca 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rFonts w:eastAsia="Arial"/>
          <w:sz w:val="22"/>
          <w:szCs w:val="22"/>
        </w:rPr>
        <w:t>niezgodno</w:t>
      </w:r>
      <w:r w:rsidRPr="00B35138">
        <w:rPr>
          <w:rFonts w:eastAsia="TimesNewRoman"/>
          <w:sz w:val="22"/>
          <w:szCs w:val="22"/>
        </w:rPr>
        <w:t xml:space="preserve">ść </w:t>
      </w:r>
      <w:r w:rsidRPr="00B35138">
        <w:rPr>
          <w:rFonts w:eastAsia="Arial"/>
          <w:sz w:val="22"/>
          <w:szCs w:val="22"/>
        </w:rPr>
        <w:t>z przepisami ustawy, zawiera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rFonts w:eastAsia="Arial"/>
          <w:sz w:val="22"/>
          <w:szCs w:val="22"/>
        </w:rPr>
        <w:t>zwi</w:t>
      </w:r>
      <w:r w:rsidRPr="00B35138">
        <w:rPr>
          <w:rFonts w:eastAsia="TimesNewRoman"/>
          <w:sz w:val="22"/>
          <w:szCs w:val="22"/>
        </w:rPr>
        <w:t>ę</w:t>
      </w:r>
      <w:r w:rsidRPr="00B35138">
        <w:rPr>
          <w:rFonts w:eastAsia="Arial"/>
          <w:sz w:val="22"/>
          <w:szCs w:val="22"/>
        </w:rPr>
        <w:t>złe przedstawienie zarzutów, okre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rFonts w:eastAsia="Arial"/>
          <w:sz w:val="22"/>
          <w:szCs w:val="22"/>
        </w:rPr>
        <w:t>la</w:t>
      </w:r>
      <w:r w:rsidRPr="00B35138">
        <w:rPr>
          <w:rFonts w:eastAsia="TimesNewRoman"/>
          <w:sz w:val="22"/>
          <w:szCs w:val="22"/>
        </w:rPr>
        <w:t>ć żą</w:t>
      </w:r>
      <w:r w:rsidRPr="00B35138">
        <w:rPr>
          <w:rFonts w:eastAsia="Arial"/>
          <w:sz w:val="22"/>
          <w:szCs w:val="22"/>
        </w:rPr>
        <w:t>danie oraz wskazywa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rFonts w:eastAsia="Arial"/>
          <w:sz w:val="22"/>
          <w:szCs w:val="22"/>
        </w:rPr>
        <w:t>okoliczno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rFonts w:eastAsia="Arial"/>
          <w:sz w:val="22"/>
          <w:szCs w:val="22"/>
        </w:rPr>
        <w:t>ci faktyczne i prawne uzasadniaj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rFonts w:eastAsia="Arial"/>
          <w:sz w:val="22"/>
          <w:szCs w:val="22"/>
        </w:rPr>
        <w:t xml:space="preserve">ce wniesienie odwołania. </w:t>
      </w:r>
    </w:p>
    <w:p w:rsidR="00B8028E" w:rsidRPr="00B35138" w:rsidRDefault="00B8028E" w:rsidP="00B8028E">
      <w:pPr>
        <w:numPr>
          <w:ilvl w:val="0"/>
          <w:numId w:val="23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rFonts w:eastAsia="Arial"/>
          <w:sz w:val="22"/>
          <w:szCs w:val="22"/>
        </w:rPr>
      </w:pPr>
      <w:r w:rsidRPr="00B35138">
        <w:rPr>
          <w:rFonts w:eastAsia="Arial"/>
          <w:sz w:val="22"/>
          <w:szCs w:val="22"/>
        </w:rPr>
        <w:t>Odwołanie wnosi 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rFonts w:eastAsia="Arial"/>
          <w:sz w:val="22"/>
          <w:szCs w:val="22"/>
        </w:rPr>
        <w:t>do Prezesa</w:t>
      </w:r>
      <w:r>
        <w:rPr>
          <w:rFonts w:eastAsia="Arial"/>
          <w:sz w:val="22"/>
          <w:szCs w:val="22"/>
        </w:rPr>
        <w:t xml:space="preserve"> Krajowej</w:t>
      </w:r>
      <w:r w:rsidRPr="00B35138">
        <w:rPr>
          <w:rFonts w:eastAsia="Arial"/>
          <w:sz w:val="22"/>
          <w:szCs w:val="22"/>
        </w:rPr>
        <w:t xml:space="preserve"> Izby</w:t>
      </w:r>
      <w:r>
        <w:rPr>
          <w:rFonts w:eastAsia="Arial"/>
          <w:sz w:val="22"/>
          <w:szCs w:val="22"/>
        </w:rPr>
        <w:t xml:space="preserve"> Odwoławczej</w:t>
      </w:r>
      <w:r w:rsidRPr="00B35138">
        <w:rPr>
          <w:rFonts w:eastAsia="Arial"/>
          <w:sz w:val="22"/>
          <w:szCs w:val="22"/>
        </w:rPr>
        <w:t xml:space="preserve"> w formie pisemnej albo elektronicznej opatrzonej bezpiecznym podpisem elektronicznym weryfikowanym za pomoc</w:t>
      </w:r>
      <w:r w:rsidRPr="00B35138">
        <w:rPr>
          <w:rFonts w:eastAsia="TimesNewRoman"/>
          <w:sz w:val="22"/>
          <w:szCs w:val="22"/>
        </w:rPr>
        <w:t xml:space="preserve">ą </w:t>
      </w:r>
      <w:r w:rsidRPr="00B35138">
        <w:rPr>
          <w:rFonts w:eastAsia="Arial"/>
          <w:sz w:val="22"/>
          <w:szCs w:val="22"/>
        </w:rPr>
        <w:t>wa</w:t>
      </w:r>
      <w:r w:rsidRPr="00B35138">
        <w:rPr>
          <w:rFonts w:eastAsia="TimesNewRoman"/>
          <w:sz w:val="22"/>
          <w:szCs w:val="22"/>
        </w:rPr>
        <w:t>ż</w:t>
      </w:r>
      <w:r w:rsidRPr="00B35138">
        <w:rPr>
          <w:rFonts w:eastAsia="Arial"/>
          <w:sz w:val="22"/>
          <w:szCs w:val="22"/>
        </w:rPr>
        <w:t>nego kwalifikowanego certyfikatu.</w:t>
      </w:r>
    </w:p>
    <w:p w:rsidR="00B8028E" w:rsidRPr="00B35138" w:rsidRDefault="00B8028E" w:rsidP="00B8028E">
      <w:pPr>
        <w:numPr>
          <w:ilvl w:val="0"/>
          <w:numId w:val="23"/>
        </w:numPr>
        <w:tabs>
          <w:tab w:val="clear" w:pos="720"/>
          <w:tab w:val="left" w:pos="0"/>
          <w:tab w:val="left" w:pos="426"/>
        </w:tabs>
        <w:suppressAutoHyphens/>
        <w:autoSpaceDE w:val="0"/>
        <w:ind w:left="426" w:hanging="426"/>
        <w:jc w:val="both"/>
        <w:rPr>
          <w:rFonts w:eastAsia="Arial"/>
          <w:sz w:val="22"/>
          <w:szCs w:val="22"/>
        </w:rPr>
      </w:pPr>
      <w:r w:rsidRPr="00B35138">
        <w:rPr>
          <w:rFonts w:eastAsia="Arial"/>
          <w:sz w:val="22"/>
          <w:szCs w:val="22"/>
        </w:rPr>
        <w:t>Odwołuj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rFonts w:eastAsia="Arial"/>
          <w:sz w:val="22"/>
          <w:szCs w:val="22"/>
        </w:rPr>
        <w:t>cy przesyła kopi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rFonts w:eastAsia="Arial"/>
          <w:sz w:val="22"/>
          <w:szCs w:val="22"/>
        </w:rPr>
        <w:t>odwołania Zamawiaj</w:t>
      </w:r>
      <w:r w:rsidRPr="00B35138">
        <w:rPr>
          <w:rFonts w:eastAsia="TimesNewRoman"/>
          <w:sz w:val="22"/>
          <w:szCs w:val="22"/>
        </w:rPr>
        <w:t>ą</w:t>
      </w:r>
      <w:r w:rsidRPr="00B35138">
        <w:rPr>
          <w:rFonts w:eastAsia="Arial"/>
          <w:sz w:val="22"/>
          <w:szCs w:val="22"/>
        </w:rPr>
        <w:t>cemu przed upływem terminu do wniesienia odwołania w taki sposób, aby mógł on zapozna</w:t>
      </w:r>
      <w:r w:rsidRPr="00B35138">
        <w:rPr>
          <w:rFonts w:eastAsia="TimesNewRoman"/>
          <w:sz w:val="22"/>
          <w:szCs w:val="22"/>
        </w:rPr>
        <w:t xml:space="preserve">ć </w:t>
      </w:r>
      <w:r w:rsidRPr="00B35138">
        <w:rPr>
          <w:rFonts w:eastAsia="Arial"/>
          <w:sz w:val="22"/>
          <w:szCs w:val="22"/>
        </w:rPr>
        <w:t>si</w:t>
      </w:r>
      <w:r w:rsidRPr="00B35138">
        <w:rPr>
          <w:rFonts w:eastAsia="TimesNewRoman"/>
          <w:sz w:val="22"/>
          <w:szCs w:val="22"/>
        </w:rPr>
        <w:t xml:space="preserve">ę </w:t>
      </w:r>
      <w:r w:rsidRPr="00B35138">
        <w:rPr>
          <w:rFonts w:eastAsia="Arial"/>
          <w:sz w:val="22"/>
          <w:szCs w:val="22"/>
        </w:rPr>
        <w:t>z jego tre</w:t>
      </w:r>
      <w:r w:rsidRPr="00B35138">
        <w:rPr>
          <w:rFonts w:eastAsia="TimesNewRoman"/>
          <w:sz w:val="22"/>
          <w:szCs w:val="22"/>
        </w:rPr>
        <w:t>ś</w:t>
      </w:r>
      <w:r w:rsidRPr="00B35138">
        <w:rPr>
          <w:rFonts w:eastAsia="Arial"/>
          <w:sz w:val="22"/>
          <w:szCs w:val="22"/>
        </w:rPr>
        <w:t>ci</w:t>
      </w:r>
      <w:r w:rsidRPr="00B35138">
        <w:rPr>
          <w:rFonts w:eastAsia="TimesNewRoman"/>
          <w:sz w:val="22"/>
          <w:szCs w:val="22"/>
        </w:rPr>
        <w:t xml:space="preserve">ą </w:t>
      </w:r>
      <w:r w:rsidRPr="00B35138">
        <w:rPr>
          <w:rFonts w:eastAsia="Arial"/>
          <w:sz w:val="22"/>
          <w:szCs w:val="22"/>
        </w:rPr>
        <w:t xml:space="preserve">przed upływem tego terminu. </w:t>
      </w:r>
    </w:p>
    <w:p w:rsidR="00B8028E" w:rsidRDefault="00B8028E" w:rsidP="00B8028E">
      <w:pPr>
        <w:numPr>
          <w:ilvl w:val="0"/>
          <w:numId w:val="23"/>
        </w:numPr>
        <w:tabs>
          <w:tab w:val="clear" w:pos="720"/>
          <w:tab w:val="left" w:pos="426"/>
        </w:tabs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Na orzeczenie Izby stronom oraz uczestnikom postępowania odwoławczego przysługuje skarga do sądu. Skargę wnosi się do sądu okręgowego właściwego dla siedziby albo miejsca zamieszkania zamawiającego.</w:t>
      </w:r>
    </w:p>
    <w:p w:rsidR="00B8028E" w:rsidRDefault="00B8028E" w:rsidP="00B8028E">
      <w:pPr>
        <w:autoSpaceDE w:val="0"/>
        <w:autoSpaceDN w:val="0"/>
        <w:adjustRightInd w:val="0"/>
        <w:ind w:left="993" w:hanging="567"/>
        <w:jc w:val="both"/>
        <w:rPr>
          <w:sz w:val="22"/>
          <w:szCs w:val="22"/>
        </w:rPr>
      </w:pPr>
    </w:p>
    <w:p w:rsidR="005A5871" w:rsidRPr="00B97A31" w:rsidRDefault="005A5871" w:rsidP="00B8028E">
      <w:pPr>
        <w:autoSpaceDE w:val="0"/>
        <w:autoSpaceDN w:val="0"/>
        <w:adjustRightInd w:val="0"/>
        <w:ind w:left="993" w:hanging="567"/>
        <w:jc w:val="both"/>
        <w:rPr>
          <w:sz w:val="22"/>
          <w:szCs w:val="22"/>
        </w:rPr>
      </w:pPr>
    </w:p>
    <w:p w:rsidR="00B8028E" w:rsidRDefault="00B8028E" w:rsidP="00B8028E">
      <w:pPr>
        <w:tabs>
          <w:tab w:val="left" w:pos="426"/>
        </w:tabs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lastRenderedPageBreak/>
        <w:t>X</w:t>
      </w:r>
      <w:r>
        <w:rPr>
          <w:b/>
          <w:sz w:val="22"/>
          <w:szCs w:val="22"/>
          <w:u w:val="single"/>
        </w:rPr>
        <w:t>XVII</w:t>
      </w:r>
      <w:r w:rsidRPr="00B97A31">
        <w:rPr>
          <w:b/>
          <w:sz w:val="22"/>
          <w:szCs w:val="22"/>
          <w:u w:val="single"/>
        </w:rPr>
        <w:t>. Postanowienia końcowe</w:t>
      </w:r>
      <w:r w:rsidRPr="00B97A31">
        <w:rPr>
          <w:b/>
          <w:sz w:val="22"/>
          <w:szCs w:val="22"/>
          <w:u w:val="single"/>
        </w:rPr>
        <w:cr/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  <w:r w:rsidRPr="00B97A31">
        <w:rPr>
          <w:sz w:val="22"/>
          <w:szCs w:val="22"/>
        </w:rPr>
        <w:t xml:space="preserve">W sprawach nieuregulowanych zastosowanie mają przepisy </w:t>
      </w:r>
      <w:r>
        <w:rPr>
          <w:sz w:val="22"/>
          <w:szCs w:val="22"/>
        </w:rPr>
        <w:t>U</w:t>
      </w:r>
      <w:r w:rsidRPr="00B97A31">
        <w:rPr>
          <w:sz w:val="22"/>
          <w:szCs w:val="22"/>
        </w:rPr>
        <w:t>stawy Prawo zamówień publicznych oraz Kodeks cywilny.</w:t>
      </w:r>
      <w:r w:rsidRPr="00B97A31">
        <w:rPr>
          <w:sz w:val="22"/>
          <w:szCs w:val="22"/>
        </w:rPr>
        <w:cr/>
      </w:r>
    </w:p>
    <w:p w:rsidR="00B8028E" w:rsidRDefault="00B8028E" w:rsidP="00B8028E">
      <w:pPr>
        <w:tabs>
          <w:tab w:val="left" w:pos="426"/>
        </w:tabs>
        <w:rPr>
          <w:b/>
          <w:sz w:val="22"/>
          <w:szCs w:val="22"/>
          <w:u w:val="single"/>
        </w:rPr>
      </w:pPr>
      <w:r w:rsidRPr="00B97A31">
        <w:rPr>
          <w:b/>
          <w:sz w:val="22"/>
          <w:szCs w:val="22"/>
          <w:u w:val="single"/>
        </w:rPr>
        <w:t>X</w:t>
      </w:r>
      <w:r>
        <w:rPr>
          <w:b/>
          <w:sz w:val="22"/>
          <w:szCs w:val="22"/>
          <w:u w:val="single"/>
        </w:rPr>
        <w:t>X</w:t>
      </w:r>
      <w:r w:rsidRPr="00B97A31">
        <w:rPr>
          <w:b/>
          <w:sz w:val="22"/>
          <w:szCs w:val="22"/>
          <w:u w:val="single"/>
        </w:rPr>
        <w:t>V</w:t>
      </w:r>
      <w:r>
        <w:rPr>
          <w:b/>
          <w:sz w:val="22"/>
          <w:szCs w:val="22"/>
          <w:u w:val="single"/>
        </w:rPr>
        <w:t>III</w:t>
      </w:r>
      <w:r w:rsidRPr="00B97A31">
        <w:rPr>
          <w:b/>
          <w:sz w:val="22"/>
          <w:szCs w:val="22"/>
          <w:u w:val="single"/>
        </w:rPr>
        <w:t>. Załączniki</w:t>
      </w:r>
      <w:r w:rsidRPr="00B97A31">
        <w:rPr>
          <w:b/>
          <w:sz w:val="22"/>
          <w:szCs w:val="22"/>
          <w:u w:val="single"/>
        </w:rPr>
        <w:cr/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>1 – Formularz ofertowy</w:t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>2 – Oświadczenie Wykonawcy Nr 1</w:t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>3 – Oświadczenie Wykonawcy Nr 2</w:t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</w:t>
      </w:r>
      <w:r w:rsidRPr="00B97A31">
        <w:rPr>
          <w:sz w:val="22"/>
          <w:szCs w:val="22"/>
        </w:rPr>
        <w:t xml:space="preserve">ałącznik nr </w:t>
      </w:r>
      <w:r>
        <w:rPr>
          <w:sz w:val="22"/>
          <w:szCs w:val="22"/>
        </w:rPr>
        <w:t xml:space="preserve">4 – Wzór umowy dla Części I i II </w:t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Załącznik nr 5 – Opis przedmiotu Zamówienia</w:t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Załącznik Nr 6 – Wykaz środków trwałych należących do Zamawiającego z opisem budynków</w:t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>Załącznik Nr 7 – Wykaz budynków mieszkalnych zarządzanych przez Zamaw</w:t>
      </w:r>
      <w:r w:rsidR="005A5871">
        <w:rPr>
          <w:sz w:val="22"/>
          <w:szCs w:val="22"/>
        </w:rPr>
        <w:t>iają</w:t>
      </w:r>
      <w:r>
        <w:rPr>
          <w:sz w:val="22"/>
          <w:szCs w:val="22"/>
        </w:rPr>
        <w:t>cego</w:t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Załącznik Nr 8 – Szkodowość </w:t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</w:p>
    <w:p w:rsidR="00B8028E" w:rsidRPr="00B97A31" w:rsidRDefault="00B8028E" w:rsidP="00B8028E">
      <w:pPr>
        <w:tabs>
          <w:tab w:val="left" w:pos="6237"/>
        </w:tabs>
        <w:jc w:val="both"/>
        <w:rPr>
          <w:sz w:val="22"/>
          <w:szCs w:val="22"/>
        </w:rPr>
      </w:pPr>
    </w:p>
    <w:p w:rsidR="00B8028E" w:rsidRPr="00B97A31" w:rsidRDefault="00B8028E" w:rsidP="00B8028E">
      <w:pPr>
        <w:tabs>
          <w:tab w:val="left" w:pos="6237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Sandomierz, dn. </w:t>
      </w:r>
      <w:r w:rsidR="005A5871">
        <w:rPr>
          <w:sz w:val="22"/>
          <w:szCs w:val="22"/>
        </w:rPr>
        <w:t>26.01.2012 r.</w:t>
      </w:r>
    </w:p>
    <w:p w:rsidR="00B8028E" w:rsidRPr="00B97A31" w:rsidRDefault="00B8028E" w:rsidP="00B8028E">
      <w:pPr>
        <w:tabs>
          <w:tab w:val="left" w:pos="6237"/>
        </w:tabs>
        <w:jc w:val="both"/>
        <w:rPr>
          <w:sz w:val="22"/>
          <w:szCs w:val="22"/>
        </w:rPr>
      </w:pPr>
    </w:p>
    <w:p w:rsidR="00B8028E" w:rsidRPr="00B97A31" w:rsidRDefault="00B8028E" w:rsidP="00B8028E">
      <w:pPr>
        <w:tabs>
          <w:tab w:val="left" w:pos="6521"/>
        </w:tabs>
        <w:jc w:val="both"/>
        <w:rPr>
          <w:sz w:val="22"/>
          <w:szCs w:val="22"/>
        </w:rPr>
      </w:pPr>
    </w:p>
    <w:p w:rsidR="00B8028E" w:rsidRPr="00B97A31" w:rsidRDefault="00B8028E" w:rsidP="00B8028E">
      <w:pPr>
        <w:tabs>
          <w:tab w:val="left" w:pos="6521"/>
        </w:tabs>
        <w:jc w:val="both"/>
        <w:rPr>
          <w:sz w:val="22"/>
          <w:szCs w:val="22"/>
        </w:rPr>
      </w:pPr>
    </w:p>
    <w:p w:rsidR="00B8028E" w:rsidRPr="00B97A31" w:rsidRDefault="00B8028E" w:rsidP="00B8028E">
      <w:pPr>
        <w:tabs>
          <w:tab w:val="left" w:pos="6521"/>
        </w:tabs>
        <w:jc w:val="both"/>
        <w:rPr>
          <w:sz w:val="22"/>
          <w:szCs w:val="22"/>
        </w:rPr>
      </w:pPr>
    </w:p>
    <w:p w:rsidR="00B8028E" w:rsidRPr="00B97A31" w:rsidRDefault="00B8028E" w:rsidP="00B8028E">
      <w:pPr>
        <w:tabs>
          <w:tab w:val="left" w:pos="6521"/>
        </w:tabs>
        <w:jc w:val="both"/>
        <w:rPr>
          <w:sz w:val="22"/>
          <w:szCs w:val="22"/>
        </w:rPr>
      </w:pPr>
      <w:r w:rsidRPr="00B97A31">
        <w:rPr>
          <w:sz w:val="22"/>
          <w:szCs w:val="22"/>
        </w:rPr>
        <w:tab/>
        <w:t>...................................</w:t>
      </w:r>
      <w:r>
        <w:rPr>
          <w:sz w:val="22"/>
          <w:szCs w:val="22"/>
        </w:rPr>
        <w:t>......</w:t>
      </w:r>
      <w:r w:rsidRPr="00B97A31">
        <w:rPr>
          <w:sz w:val="22"/>
          <w:szCs w:val="22"/>
        </w:rPr>
        <w:t>.....</w:t>
      </w:r>
    </w:p>
    <w:p w:rsidR="00B8028E" w:rsidRDefault="00B8028E" w:rsidP="00B8028E">
      <w:pPr>
        <w:tabs>
          <w:tab w:val="left" w:pos="7088"/>
        </w:tabs>
        <w:jc w:val="both"/>
        <w:rPr>
          <w:sz w:val="20"/>
        </w:rPr>
      </w:pPr>
      <w:r>
        <w:rPr>
          <w:sz w:val="20"/>
        </w:rPr>
        <w:tab/>
        <w:t>ZATWIERDZA</w:t>
      </w:r>
      <w:r w:rsidR="005A5871">
        <w:rPr>
          <w:sz w:val="20"/>
        </w:rPr>
        <w:t>M</w:t>
      </w: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  <w:r>
        <w:rPr>
          <w:sz w:val="20"/>
        </w:rPr>
        <w:br w:type="page"/>
      </w:r>
      <w:r>
        <w:rPr>
          <w:b/>
          <w:bCs/>
          <w:szCs w:val="28"/>
        </w:rPr>
        <w:lastRenderedPageBreak/>
        <w:t>Załącznik nr 1 - FORMULARZ OFERTOWY</w:t>
      </w:r>
    </w:p>
    <w:p w:rsidR="00B8028E" w:rsidRDefault="00B8028E" w:rsidP="00B8028E">
      <w:pPr>
        <w:widowControl w:val="0"/>
      </w:pPr>
    </w:p>
    <w:tbl>
      <w:tblPr>
        <w:tblW w:w="0" w:type="auto"/>
        <w:tblLayout w:type="fixed"/>
        <w:tblLook w:val="01E0"/>
      </w:tblPr>
      <w:tblGrid>
        <w:gridCol w:w="3794"/>
        <w:gridCol w:w="2835"/>
        <w:gridCol w:w="3402"/>
      </w:tblGrid>
      <w:tr w:rsidR="00B8028E" w:rsidTr="00BE1137">
        <w:trPr>
          <w:trHeight w:val="879"/>
        </w:trPr>
        <w:tc>
          <w:tcPr>
            <w:tcW w:w="3794" w:type="dxa"/>
            <w:tcBorders>
              <w:bottom w:val="dotted" w:sz="4" w:space="0" w:color="auto"/>
            </w:tcBorders>
            <w:shd w:val="clear" w:color="auto" w:fill="auto"/>
          </w:tcPr>
          <w:p w:rsidR="00B8028E" w:rsidRPr="004A211D" w:rsidRDefault="00B8028E" w:rsidP="00BE1137">
            <w:pPr>
              <w:widowControl w:val="0"/>
              <w:pBdr>
                <w:top w:val="dotted" w:sz="4" w:space="1" w:color="auto"/>
              </w:pBdr>
              <w:ind w:right="162"/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shd w:val="clear" w:color="auto" w:fill="auto"/>
          </w:tcPr>
          <w:p w:rsidR="00B8028E" w:rsidRDefault="00B8028E" w:rsidP="00BE1137">
            <w:pPr>
              <w:widowControl w:val="0"/>
              <w:ind w:right="162"/>
            </w:pPr>
          </w:p>
        </w:tc>
        <w:tc>
          <w:tcPr>
            <w:tcW w:w="3402" w:type="dxa"/>
            <w:tcBorders>
              <w:bottom w:val="dotted" w:sz="4" w:space="0" w:color="auto"/>
            </w:tcBorders>
          </w:tcPr>
          <w:p w:rsidR="00B8028E" w:rsidRDefault="00B8028E" w:rsidP="00BE1137">
            <w:pPr>
              <w:widowControl w:val="0"/>
            </w:pPr>
          </w:p>
        </w:tc>
      </w:tr>
      <w:tr w:rsidR="00B8028E" w:rsidTr="00BE1137">
        <w:tc>
          <w:tcPr>
            <w:tcW w:w="3794" w:type="dxa"/>
            <w:tcBorders>
              <w:top w:val="dotted" w:sz="4" w:space="0" w:color="auto"/>
            </w:tcBorders>
            <w:shd w:val="clear" w:color="auto" w:fill="auto"/>
          </w:tcPr>
          <w:p w:rsidR="00B8028E" w:rsidRPr="00045DDA" w:rsidRDefault="00B8028E" w:rsidP="00BE1137">
            <w:pPr>
              <w:widowControl w:val="0"/>
              <w:pBdr>
                <w:top w:val="dotted" w:sz="4" w:space="1" w:color="auto"/>
              </w:pBdr>
              <w:jc w:val="center"/>
              <w:rPr>
                <w:sz w:val="20"/>
              </w:rPr>
            </w:pPr>
            <w:r w:rsidRPr="00045DDA">
              <w:rPr>
                <w:sz w:val="20"/>
              </w:rPr>
              <w:t>Nazwa i adres Wykonawcy/Wykonawców</w:t>
            </w:r>
          </w:p>
          <w:p w:rsidR="00B8028E" w:rsidRPr="00045DDA" w:rsidRDefault="00B8028E" w:rsidP="00BE1137">
            <w:pPr>
              <w:widowControl w:val="0"/>
              <w:jc w:val="center"/>
              <w:rPr>
                <w:sz w:val="20"/>
              </w:rPr>
            </w:pPr>
            <w:r w:rsidRPr="00045DDA">
              <w:rPr>
                <w:sz w:val="20"/>
              </w:rPr>
              <w:t>(pieczątka)</w:t>
            </w:r>
          </w:p>
        </w:tc>
        <w:tc>
          <w:tcPr>
            <w:tcW w:w="2835" w:type="dxa"/>
            <w:shd w:val="clear" w:color="auto" w:fill="auto"/>
          </w:tcPr>
          <w:p w:rsidR="00B8028E" w:rsidRPr="00045DDA" w:rsidRDefault="00B8028E" w:rsidP="00BE1137">
            <w:pPr>
              <w:widowControl w:val="0"/>
              <w:ind w:right="162"/>
              <w:rPr>
                <w:sz w:val="20"/>
              </w:rPr>
            </w:pPr>
          </w:p>
        </w:tc>
        <w:tc>
          <w:tcPr>
            <w:tcW w:w="3402" w:type="dxa"/>
            <w:tcBorders>
              <w:top w:val="dotted" w:sz="4" w:space="0" w:color="auto"/>
            </w:tcBorders>
          </w:tcPr>
          <w:p w:rsidR="00B8028E" w:rsidRPr="00045DDA" w:rsidRDefault="00B8028E" w:rsidP="00BE1137">
            <w:pPr>
              <w:widowControl w:val="0"/>
              <w:pBdr>
                <w:top w:val="dotted" w:sz="4" w:space="1" w:color="auto"/>
              </w:pBdr>
              <w:jc w:val="center"/>
              <w:rPr>
                <w:sz w:val="20"/>
              </w:rPr>
            </w:pPr>
            <w:r w:rsidRPr="00045DDA">
              <w:rPr>
                <w:sz w:val="20"/>
              </w:rPr>
              <w:t>(miejscowość, data)</w:t>
            </w:r>
          </w:p>
          <w:p w:rsidR="00B8028E" w:rsidRPr="00045DDA" w:rsidRDefault="00B8028E" w:rsidP="00BE1137">
            <w:pPr>
              <w:widowControl w:val="0"/>
              <w:rPr>
                <w:sz w:val="20"/>
              </w:rPr>
            </w:pPr>
          </w:p>
        </w:tc>
      </w:tr>
    </w:tbl>
    <w:p w:rsidR="00B8028E" w:rsidRDefault="00B8028E" w:rsidP="00B8028E">
      <w:pPr>
        <w:widowControl w:val="0"/>
      </w:pPr>
    </w:p>
    <w:p w:rsidR="00B8028E" w:rsidRPr="009D5874" w:rsidRDefault="00B8028E" w:rsidP="00B8028E">
      <w:pPr>
        <w:widowControl w:val="0"/>
        <w:rPr>
          <w:b/>
          <w:b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PGKiM w Sandomierzu Sp. z o.o.</w:t>
      </w:r>
    </w:p>
    <w:p w:rsidR="00B8028E" w:rsidRPr="009D5874" w:rsidRDefault="00B8028E" w:rsidP="00B8028E">
      <w:pPr>
        <w:widowControl w:val="0"/>
        <w:rPr>
          <w:b/>
          <w:b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ul. Przemysłowa 12</w:t>
      </w:r>
    </w:p>
    <w:p w:rsidR="00B8028E" w:rsidRPr="009D5874" w:rsidRDefault="00B8028E" w:rsidP="00B8028E">
      <w:pPr>
        <w:widowControl w:val="0"/>
        <w:rPr>
          <w:b/>
          <w:bCs/>
          <w:iCs/>
          <w:smallCaps/>
          <w:sz w:val="24"/>
          <w:szCs w:val="24"/>
        </w:rPr>
      </w:pPr>
      <w:r w:rsidRPr="009D5874">
        <w:rPr>
          <w:b/>
          <w:bCs/>
          <w:smallCaps/>
          <w:sz w:val="24"/>
          <w:szCs w:val="24"/>
        </w:rPr>
        <w:t>27-600 sandomierz</w:t>
      </w:r>
    </w:p>
    <w:p w:rsidR="00B8028E" w:rsidRPr="00FC456D" w:rsidRDefault="00B8028E" w:rsidP="00B8028E">
      <w:pPr>
        <w:widowControl w:val="0"/>
        <w:rPr>
          <w:b/>
          <w:bCs/>
          <w:i/>
          <w:iCs/>
          <w:smallCaps/>
          <w:sz w:val="22"/>
          <w:szCs w:val="22"/>
        </w:rPr>
      </w:pPr>
    </w:p>
    <w:p w:rsidR="00B8028E" w:rsidRDefault="00B8028E" w:rsidP="00B8028E">
      <w:pPr>
        <w:widowControl w:val="0"/>
        <w:rPr>
          <w:sz w:val="22"/>
          <w:szCs w:val="22"/>
        </w:rPr>
      </w:pPr>
      <w:r w:rsidRPr="00FC456D">
        <w:rPr>
          <w:sz w:val="22"/>
          <w:szCs w:val="22"/>
        </w:rPr>
        <w:t xml:space="preserve">Przystępując do przetargu na </w:t>
      </w:r>
      <w:r w:rsidRPr="00045DDA">
        <w:rPr>
          <w:b/>
          <w:i/>
          <w:caps/>
          <w:sz w:val="22"/>
          <w:szCs w:val="22"/>
        </w:rPr>
        <w:t xml:space="preserve">UBEZPIECZENIE MIENIA I ODPOWIEDZIALNOŚCI </w:t>
      </w:r>
      <w:r>
        <w:rPr>
          <w:b/>
          <w:i/>
          <w:caps/>
          <w:sz w:val="22"/>
          <w:szCs w:val="22"/>
        </w:rPr>
        <w:t xml:space="preserve">cywilnej </w:t>
      </w:r>
      <w:r w:rsidRPr="00045DDA">
        <w:rPr>
          <w:b/>
          <w:i/>
          <w:caps/>
          <w:sz w:val="22"/>
          <w:szCs w:val="22"/>
        </w:rPr>
        <w:t>PGKiM w Sandomierzu Sp. z o.o.</w:t>
      </w:r>
      <w:r>
        <w:rPr>
          <w:b/>
          <w:i/>
          <w:smallCaps/>
          <w:sz w:val="22"/>
          <w:szCs w:val="22"/>
        </w:rPr>
        <w:t xml:space="preserve"> </w:t>
      </w:r>
      <w:r w:rsidRPr="00FC456D">
        <w:rPr>
          <w:sz w:val="22"/>
          <w:szCs w:val="22"/>
        </w:rPr>
        <w:t xml:space="preserve">zgodnie ze SIWZ, oferujemy wykonanie zamówienia na następujących warunkach: </w:t>
      </w:r>
    </w:p>
    <w:p w:rsidR="00B8028E" w:rsidRPr="00FC456D" w:rsidRDefault="00B8028E" w:rsidP="00B8028E">
      <w:pPr>
        <w:widowControl w:val="0"/>
        <w:rPr>
          <w:sz w:val="22"/>
          <w:szCs w:val="22"/>
        </w:rPr>
      </w:pPr>
    </w:p>
    <w:p w:rsidR="00B8028E" w:rsidRPr="00FC456D" w:rsidRDefault="00B8028E" w:rsidP="00B8028E">
      <w:pPr>
        <w:jc w:val="both"/>
        <w:rPr>
          <w:b/>
          <w:sz w:val="22"/>
          <w:szCs w:val="22"/>
        </w:rPr>
      </w:pPr>
      <w:r w:rsidRPr="00FC456D">
        <w:rPr>
          <w:b/>
          <w:sz w:val="22"/>
          <w:szCs w:val="22"/>
        </w:rPr>
        <w:t>Część I Zamówienia</w:t>
      </w:r>
    </w:p>
    <w:p w:rsidR="00B8028E" w:rsidRDefault="00B8028E" w:rsidP="00B8028E">
      <w:pPr>
        <w:pStyle w:val="Tekstpodstawowywcity23"/>
        <w:tabs>
          <w:tab w:val="left" w:pos="1134"/>
        </w:tabs>
        <w:spacing w:line="240" w:lineRule="auto"/>
        <w:rPr>
          <w:b/>
          <w:sz w:val="22"/>
          <w:szCs w:val="22"/>
        </w:rPr>
      </w:pPr>
    </w:p>
    <w:p w:rsidR="00B8028E" w:rsidRPr="00AE3D9B" w:rsidRDefault="00B8028E" w:rsidP="00B8028E">
      <w:pPr>
        <w:pStyle w:val="Tekstpodstawowywcity23"/>
        <w:tabs>
          <w:tab w:val="left" w:pos="1134"/>
        </w:tabs>
        <w:spacing w:line="240" w:lineRule="auto"/>
        <w:rPr>
          <w:b/>
          <w:sz w:val="22"/>
          <w:szCs w:val="22"/>
          <w:u w:val="single"/>
        </w:rPr>
      </w:pPr>
      <w:r w:rsidRPr="00AE3D9B">
        <w:rPr>
          <w:b/>
          <w:sz w:val="22"/>
          <w:szCs w:val="22"/>
          <w:u w:val="single"/>
        </w:rPr>
        <w:t xml:space="preserve">Ubezpieczenia mienia i odpowiedzialności </w:t>
      </w:r>
      <w:r>
        <w:rPr>
          <w:b/>
          <w:sz w:val="22"/>
          <w:szCs w:val="22"/>
          <w:u w:val="single"/>
        </w:rPr>
        <w:t xml:space="preserve">cywilnej </w:t>
      </w:r>
      <w:r w:rsidRPr="00AE3D9B">
        <w:rPr>
          <w:b/>
          <w:sz w:val="22"/>
          <w:szCs w:val="22"/>
          <w:u w:val="single"/>
        </w:rPr>
        <w:t>Zamawiającego w zakresie:</w:t>
      </w:r>
    </w:p>
    <w:p w:rsidR="00B8028E" w:rsidRPr="009417CE" w:rsidRDefault="00B8028E" w:rsidP="00B8028E">
      <w:pPr>
        <w:pStyle w:val="Tekstpodstawowywcity23"/>
        <w:numPr>
          <w:ilvl w:val="0"/>
          <w:numId w:val="9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 w:rsidRPr="009417CE">
        <w:rPr>
          <w:sz w:val="22"/>
          <w:szCs w:val="22"/>
        </w:rPr>
        <w:t>ubezpieczenia mienia od</w:t>
      </w:r>
      <w:r>
        <w:rPr>
          <w:sz w:val="22"/>
          <w:szCs w:val="22"/>
        </w:rPr>
        <w:t xml:space="preserve"> wszystkich ryzyk</w:t>
      </w:r>
      <w:r w:rsidRPr="009417CE">
        <w:rPr>
          <w:sz w:val="22"/>
          <w:szCs w:val="22"/>
        </w:rPr>
        <w:t xml:space="preserve">, </w:t>
      </w:r>
    </w:p>
    <w:p w:rsidR="00B8028E" w:rsidRPr="009417CE" w:rsidRDefault="00B8028E" w:rsidP="00B8028E">
      <w:pPr>
        <w:pStyle w:val="Tekstpodstawowywcity23"/>
        <w:numPr>
          <w:ilvl w:val="0"/>
          <w:numId w:val="9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 w:rsidRPr="009417CE">
        <w:rPr>
          <w:sz w:val="22"/>
          <w:szCs w:val="22"/>
        </w:rPr>
        <w:t xml:space="preserve">ubezpieczenia sprzętu elektronicznego od wszystkich ryzyk, </w:t>
      </w:r>
    </w:p>
    <w:p w:rsidR="00B8028E" w:rsidRPr="009417CE" w:rsidRDefault="00B8028E" w:rsidP="00B8028E">
      <w:pPr>
        <w:pStyle w:val="Tekstpodstawowywcity23"/>
        <w:numPr>
          <w:ilvl w:val="0"/>
          <w:numId w:val="9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 w:rsidRPr="009417CE">
        <w:rPr>
          <w:sz w:val="22"/>
          <w:szCs w:val="22"/>
        </w:rPr>
        <w:t xml:space="preserve">ubezpieczenia szyb </w:t>
      </w:r>
      <w:r>
        <w:rPr>
          <w:sz w:val="22"/>
          <w:szCs w:val="22"/>
        </w:rPr>
        <w:t xml:space="preserve">i innych przedmiotów szklanych </w:t>
      </w:r>
      <w:r w:rsidRPr="009417CE">
        <w:rPr>
          <w:sz w:val="22"/>
          <w:szCs w:val="22"/>
        </w:rPr>
        <w:t xml:space="preserve">od stłuczenia </w:t>
      </w:r>
    </w:p>
    <w:p w:rsidR="00B8028E" w:rsidRPr="009417CE" w:rsidRDefault="00B8028E" w:rsidP="00B8028E">
      <w:pPr>
        <w:pStyle w:val="Tekstpodstawowywcity23"/>
        <w:numPr>
          <w:ilvl w:val="0"/>
          <w:numId w:val="9"/>
        </w:numPr>
        <w:tabs>
          <w:tab w:val="clear" w:pos="2136"/>
          <w:tab w:val="num" w:pos="567"/>
        </w:tabs>
        <w:spacing w:line="240" w:lineRule="auto"/>
        <w:ind w:hanging="2136"/>
        <w:rPr>
          <w:sz w:val="22"/>
          <w:szCs w:val="22"/>
        </w:rPr>
      </w:pPr>
      <w:r w:rsidRPr="009417CE">
        <w:rPr>
          <w:sz w:val="22"/>
          <w:szCs w:val="22"/>
        </w:rPr>
        <w:t>ubezpiecze</w:t>
      </w:r>
      <w:r>
        <w:rPr>
          <w:sz w:val="22"/>
          <w:szCs w:val="22"/>
        </w:rPr>
        <w:t>nia odpowiedzialności cywilnej.</w:t>
      </w:r>
    </w:p>
    <w:p w:rsidR="00B8028E" w:rsidRDefault="00B8028E" w:rsidP="00B8028E">
      <w:pPr>
        <w:pStyle w:val="Tekstpodstawowywcity"/>
        <w:ind w:left="0"/>
        <w:rPr>
          <w:b/>
          <w:sz w:val="22"/>
          <w:szCs w:val="22"/>
        </w:rPr>
      </w:pPr>
    </w:p>
    <w:p w:rsidR="00B8028E" w:rsidRPr="007A265C" w:rsidRDefault="00B8028E" w:rsidP="00B8028E">
      <w:pPr>
        <w:widowControl w:val="0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na warunkach określonych w załączonych: projektach polis</w:t>
      </w:r>
      <w:r>
        <w:rPr>
          <w:sz w:val="22"/>
          <w:szCs w:val="22"/>
        </w:rPr>
        <w:t>,</w:t>
      </w:r>
      <w:r w:rsidRPr="007A265C">
        <w:rPr>
          <w:sz w:val="22"/>
          <w:szCs w:val="22"/>
        </w:rPr>
        <w:t xml:space="preserve"> szczególnych warunkach </w:t>
      </w:r>
      <w:r w:rsidRPr="0069223E">
        <w:rPr>
          <w:sz w:val="22"/>
          <w:szCs w:val="22"/>
        </w:rPr>
        <w:t xml:space="preserve">ubezpieczenia wyspecyfikowanych w Załączniku </w:t>
      </w:r>
      <w:r>
        <w:rPr>
          <w:sz w:val="22"/>
          <w:szCs w:val="22"/>
        </w:rPr>
        <w:t xml:space="preserve">nr 5 </w:t>
      </w:r>
      <w:r w:rsidRPr="0069223E">
        <w:rPr>
          <w:sz w:val="22"/>
          <w:szCs w:val="22"/>
        </w:rPr>
        <w:t>do Specyfikacji - Opis przedmiotu zamówienia</w:t>
      </w:r>
      <w:r>
        <w:rPr>
          <w:sz w:val="22"/>
          <w:szCs w:val="22"/>
        </w:rPr>
        <w:t>, niniejszym Formularzu ofertowym, Umowie (Załącznik nr 4)</w:t>
      </w:r>
      <w:r w:rsidRPr="0011653F">
        <w:rPr>
          <w:sz w:val="22"/>
          <w:szCs w:val="22"/>
        </w:rPr>
        <w:t xml:space="preserve"> </w:t>
      </w:r>
      <w:r w:rsidRPr="007A265C">
        <w:rPr>
          <w:sz w:val="22"/>
          <w:szCs w:val="22"/>
        </w:rPr>
        <w:t>oraz w ogólnych</w:t>
      </w:r>
      <w:r>
        <w:rPr>
          <w:sz w:val="22"/>
          <w:szCs w:val="22"/>
        </w:rPr>
        <w:t xml:space="preserve"> warunkach ubezpieczenia.</w:t>
      </w:r>
    </w:p>
    <w:p w:rsidR="00B8028E" w:rsidRDefault="00B8028E" w:rsidP="00B8028E">
      <w:pPr>
        <w:pStyle w:val="Tekstpodstawowywcity"/>
        <w:ind w:left="0"/>
        <w:rPr>
          <w:b/>
          <w:sz w:val="22"/>
          <w:szCs w:val="22"/>
        </w:rPr>
      </w:pPr>
    </w:p>
    <w:p w:rsidR="00B8028E" w:rsidRPr="00FC456D" w:rsidRDefault="00B8028E" w:rsidP="00B8028E">
      <w:pPr>
        <w:pStyle w:val="Tekstpodstawowywcity"/>
        <w:ind w:left="0"/>
        <w:rPr>
          <w:b/>
          <w:sz w:val="22"/>
          <w:szCs w:val="22"/>
        </w:rPr>
      </w:pPr>
      <w:r w:rsidRPr="00FC456D">
        <w:rPr>
          <w:b/>
          <w:sz w:val="22"/>
          <w:szCs w:val="22"/>
        </w:rPr>
        <w:t>Oferta obejmuje okres ubezpieczenia wskazany w SIWZ to jest:</w:t>
      </w:r>
    </w:p>
    <w:p w:rsidR="00B8028E" w:rsidRDefault="00B8028E" w:rsidP="00B8028E">
      <w:pPr>
        <w:spacing w:line="300" w:lineRule="atLeast"/>
        <w:jc w:val="both"/>
        <w:outlineLvl w:val="0"/>
        <w:rPr>
          <w:b/>
          <w:sz w:val="22"/>
          <w:szCs w:val="22"/>
        </w:rPr>
      </w:pPr>
      <w:r w:rsidRPr="000178F9">
        <w:rPr>
          <w:b/>
          <w:sz w:val="22"/>
          <w:szCs w:val="22"/>
        </w:rPr>
        <w:t>Od dnia 1 marca 2012 r. do dnia 28 lutego 201</w:t>
      </w:r>
      <w:r>
        <w:rPr>
          <w:b/>
          <w:sz w:val="22"/>
          <w:szCs w:val="22"/>
        </w:rPr>
        <w:t>3</w:t>
      </w:r>
      <w:r w:rsidRPr="000178F9">
        <w:rPr>
          <w:b/>
          <w:sz w:val="22"/>
          <w:szCs w:val="22"/>
        </w:rPr>
        <w:t xml:space="preserve"> r.</w:t>
      </w:r>
      <w:r>
        <w:rPr>
          <w:b/>
          <w:sz w:val="22"/>
          <w:szCs w:val="22"/>
        </w:rPr>
        <w:t xml:space="preserve">, </w:t>
      </w:r>
    </w:p>
    <w:p w:rsidR="00B8028E" w:rsidRDefault="00B8028E" w:rsidP="00B8028E">
      <w:pPr>
        <w:tabs>
          <w:tab w:val="left" w:pos="360"/>
          <w:tab w:val="left" w:pos="928"/>
        </w:tabs>
        <w:jc w:val="both"/>
        <w:rPr>
          <w:b/>
          <w:sz w:val="22"/>
          <w:szCs w:val="22"/>
        </w:rPr>
      </w:pPr>
    </w:p>
    <w:p w:rsidR="00B8028E" w:rsidRPr="00974E13" w:rsidRDefault="00B8028E" w:rsidP="00B8028E">
      <w:pPr>
        <w:tabs>
          <w:tab w:val="left" w:pos="360"/>
          <w:tab w:val="left" w:pos="928"/>
        </w:tabs>
        <w:jc w:val="both"/>
        <w:rPr>
          <w:b/>
          <w:sz w:val="24"/>
          <w:szCs w:val="24"/>
        </w:rPr>
      </w:pPr>
      <w:r w:rsidRPr="00974E13">
        <w:rPr>
          <w:b/>
          <w:sz w:val="24"/>
          <w:szCs w:val="24"/>
        </w:rPr>
        <w:t>Cena łączna</w:t>
      </w:r>
      <w:r>
        <w:rPr>
          <w:b/>
          <w:sz w:val="24"/>
          <w:szCs w:val="24"/>
        </w:rPr>
        <w:t xml:space="preserve"> I Części</w:t>
      </w:r>
      <w:r w:rsidRPr="00974E13">
        <w:rPr>
          <w:b/>
          <w:sz w:val="24"/>
          <w:szCs w:val="24"/>
        </w:rPr>
        <w:t xml:space="preserve">: </w:t>
      </w:r>
      <w:r w:rsidRPr="00974E13">
        <w:rPr>
          <w:b/>
          <w:sz w:val="24"/>
          <w:szCs w:val="24"/>
        </w:rPr>
        <w:tab/>
        <w:t xml:space="preserve">……………………… zł </w:t>
      </w:r>
    </w:p>
    <w:p w:rsidR="00B8028E" w:rsidRDefault="00B8028E" w:rsidP="00B8028E">
      <w:pPr>
        <w:tabs>
          <w:tab w:val="left" w:pos="360"/>
        </w:tabs>
        <w:jc w:val="both"/>
        <w:rPr>
          <w:i/>
          <w:sz w:val="22"/>
          <w:szCs w:val="22"/>
        </w:rPr>
      </w:pPr>
    </w:p>
    <w:p w:rsidR="00B8028E" w:rsidRPr="00FC456D" w:rsidRDefault="00B8028E" w:rsidP="00B8028E">
      <w:pPr>
        <w:tabs>
          <w:tab w:val="left" w:pos="360"/>
        </w:tabs>
        <w:jc w:val="both"/>
        <w:rPr>
          <w:sz w:val="22"/>
          <w:szCs w:val="22"/>
        </w:rPr>
      </w:pPr>
      <w:r w:rsidRPr="00FC456D">
        <w:rPr>
          <w:i/>
          <w:sz w:val="22"/>
          <w:szCs w:val="22"/>
        </w:rPr>
        <w:t>słownie</w:t>
      </w:r>
      <w:r w:rsidRPr="00FC456D">
        <w:rPr>
          <w:sz w:val="22"/>
          <w:szCs w:val="22"/>
        </w:rPr>
        <w:t xml:space="preserve"> .................................................................................................................</w:t>
      </w:r>
    </w:p>
    <w:p w:rsidR="00B8028E" w:rsidRPr="007A265C" w:rsidRDefault="00B8028E" w:rsidP="00B8028E">
      <w:pPr>
        <w:widowControl w:val="0"/>
        <w:ind w:left="420"/>
        <w:rPr>
          <w:sz w:val="22"/>
          <w:szCs w:val="22"/>
        </w:rPr>
      </w:pPr>
    </w:p>
    <w:p w:rsidR="00B8028E" w:rsidRDefault="00B8028E" w:rsidP="00B8028E">
      <w:pPr>
        <w:widowControl w:val="0"/>
        <w:rPr>
          <w:sz w:val="22"/>
          <w:szCs w:val="22"/>
        </w:rPr>
      </w:pPr>
      <w:r>
        <w:rPr>
          <w:sz w:val="22"/>
          <w:szCs w:val="22"/>
        </w:rPr>
        <w:t>(Usługa zwolniona z podatku VAT )</w:t>
      </w:r>
    </w:p>
    <w:p w:rsidR="00B8028E" w:rsidRPr="007A265C" w:rsidRDefault="00B8028E" w:rsidP="00B8028E">
      <w:pPr>
        <w:widowControl w:val="0"/>
        <w:ind w:left="426"/>
        <w:rPr>
          <w:sz w:val="22"/>
          <w:szCs w:val="22"/>
        </w:rPr>
      </w:pPr>
    </w:p>
    <w:p w:rsidR="00B8028E" w:rsidRDefault="00B8028E" w:rsidP="00B8028E">
      <w:pPr>
        <w:jc w:val="both"/>
        <w:rPr>
          <w:b/>
          <w:sz w:val="22"/>
          <w:szCs w:val="22"/>
        </w:rPr>
      </w:pPr>
      <w:r w:rsidRPr="00C56D63">
        <w:rPr>
          <w:b/>
          <w:sz w:val="22"/>
          <w:szCs w:val="22"/>
        </w:rPr>
        <w:t xml:space="preserve">Akceptujemy wszystkie obligatoryjne klauzule </w:t>
      </w:r>
      <w:r>
        <w:rPr>
          <w:b/>
          <w:sz w:val="22"/>
          <w:szCs w:val="22"/>
        </w:rPr>
        <w:t xml:space="preserve">i warunki opisane w Opisie Przedmiotu Zamówienia – Załącznik nr 5 do SIWZ </w:t>
      </w:r>
      <w:r w:rsidRPr="00C56D63">
        <w:rPr>
          <w:b/>
          <w:sz w:val="22"/>
          <w:szCs w:val="22"/>
        </w:rPr>
        <w:t xml:space="preserve">oraz </w:t>
      </w:r>
      <w:r>
        <w:rPr>
          <w:b/>
          <w:sz w:val="22"/>
          <w:szCs w:val="22"/>
        </w:rPr>
        <w:t>wprowadzamy poniższe obniżki franszyz/udziałów własnych</w:t>
      </w:r>
      <w:r w:rsidRPr="00C56D63">
        <w:rPr>
          <w:b/>
          <w:sz w:val="22"/>
          <w:szCs w:val="22"/>
        </w:rPr>
        <w:t>:</w:t>
      </w:r>
    </w:p>
    <w:p w:rsidR="00B8028E" w:rsidRPr="00C56D63" w:rsidRDefault="00B8028E" w:rsidP="00B8028E">
      <w:pPr>
        <w:jc w:val="both"/>
        <w:rPr>
          <w:b/>
          <w:sz w:val="22"/>
          <w:szCs w:val="22"/>
        </w:rPr>
      </w:pPr>
    </w:p>
    <w:p w:rsidR="00B8028E" w:rsidRPr="00C56D63" w:rsidRDefault="00B8028E" w:rsidP="00B8028E">
      <w:pPr>
        <w:ind w:left="349"/>
        <w:jc w:val="both"/>
        <w:rPr>
          <w:b/>
          <w:sz w:val="22"/>
          <w:szCs w:val="22"/>
        </w:rPr>
      </w:pPr>
    </w:p>
    <w:tbl>
      <w:tblPr>
        <w:tblW w:w="9781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662"/>
        <w:gridCol w:w="1276"/>
        <w:gridCol w:w="1276"/>
      </w:tblGrid>
      <w:tr w:rsidR="00B8028E" w:rsidRPr="00B97A31" w:rsidTr="00BE1137">
        <w:trPr>
          <w:trHeight w:val="2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B07ECB">
              <w:rPr>
                <w:b/>
                <w:bCs/>
                <w:smallCaps/>
                <w:sz w:val="22"/>
                <w:szCs w:val="22"/>
              </w:rPr>
              <w:t xml:space="preserve">Wprowadzenie </w:t>
            </w:r>
            <w:r>
              <w:rPr>
                <w:b/>
                <w:bCs/>
                <w:smallCaps/>
                <w:sz w:val="22"/>
                <w:szCs w:val="22"/>
              </w:rPr>
              <w:t>niższych lub nie stosowanie udziałów własnych w szkodach</w:t>
            </w:r>
            <w:r w:rsidRPr="00B07ECB">
              <w:rPr>
                <w:b/>
                <w:bCs/>
                <w:smallCaps/>
                <w:sz w:val="22"/>
                <w:szCs w:val="22"/>
              </w:rPr>
              <w:t xml:space="preserve"> pow</w:t>
            </w:r>
            <w:r>
              <w:rPr>
                <w:b/>
                <w:bCs/>
                <w:smallCaps/>
                <w:sz w:val="22"/>
                <w:szCs w:val="22"/>
              </w:rPr>
              <w:t>odziowych w ubezpieczeniu mienia od wszystkich ryzyk: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C56D63" w:rsidRDefault="00B8028E" w:rsidP="00BE113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C56D63">
              <w:rPr>
                <w:b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B07ECB" w:rsidRDefault="00B8028E" w:rsidP="00BE1137">
            <w:pPr>
              <w:widowControl w:val="0"/>
              <w:jc w:val="center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Punkty:</w:t>
            </w:r>
          </w:p>
        </w:tc>
      </w:tr>
      <w:tr w:rsidR="00B8028E" w:rsidRPr="00B97A31" w:rsidTr="00BE1137">
        <w:trPr>
          <w:trHeight w:val="2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udział własny 40% szkody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490FF2" w:rsidRDefault="00B8028E" w:rsidP="00BE1137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udział własny 20% szkody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490FF2" w:rsidRDefault="00B8028E" w:rsidP="00BE1137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bez 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490FF2" w:rsidRDefault="00B8028E" w:rsidP="00BE1137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</w:p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mienia od wszystkich ryzyk (w szkodach innych niż powodziowe):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490FF2" w:rsidRDefault="00B8028E" w:rsidP="00BE113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mallCaps/>
                <w:sz w:val="22"/>
                <w:szCs w:val="22"/>
              </w:rPr>
            </w:pPr>
          </w:p>
        </w:tc>
      </w:tr>
      <w:tr w:rsidR="00B8028E" w:rsidRPr="00B97A31" w:rsidTr="00BE1137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franszyz/udziałów własnych w ubezpieczeniu odpowiedzialności cywilnej (w szkodach rzeczowych):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mallCap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mallCaps/>
                <w:sz w:val="22"/>
                <w:szCs w:val="22"/>
              </w:rPr>
            </w:pP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-</w:t>
            </w:r>
            <w:r w:rsidRPr="00B07ECB">
              <w:rPr>
                <w:b/>
                <w:bCs/>
                <w:sz w:val="22"/>
                <w:szCs w:val="22"/>
              </w:rPr>
              <w:t xml:space="preserve"> franszyza</w:t>
            </w:r>
            <w:r>
              <w:rPr>
                <w:b/>
                <w:bCs/>
                <w:smallCaps/>
                <w:sz w:val="22"/>
                <w:szCs w:val="22"/>
              </w:rPr>
              <w:t>/</w:t>
            </w:r>
            <w:r>
              <w:rPr>
                <w:b/>
                <w:bCs/>
                <w:sz w:val="22"/>
                <w:szCs w:val="22"/>
              </w:rPr>
              <w:t>udział własny 5% minimum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490FF2" w:rsidRDefault="00B8028E" w:rsidP="00BE1137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58121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58121E"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- </w:t>
            </w:r>
            <w:r>
              <w:rPr>
                <w:b/>
                <w:bCs/>
                <w:sz w:val="22"/>
                <w:szCs w:val="22"/>
              </w:rPr>
              <w:t>franszyza/udział własny 1.000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490FF2" w:rsidRDefault="00B8028E" w:rsidP="00BE1137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58121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58121E">
              <w:rPr>
                <w:b/>
                <w:bCs/>
                <w:sz w:val="22"/>
                <w:szCs w:val="22"/>
              </w:rPr>
              <w:t>10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 xml:space="preserve">- </w:t>
            </w:r>
            <w:r>
              <w:rPr>
                <w:b/>
                <w:bCs/>
                <w:sz w:val="22"/>
                <w:szCs w:val="22"/>
              </w:rPr>
              <w:t>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490FF2" w:rsidRDefault="00B8028E" w:rsidP="00BE1137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58121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pkt</w:t>
            </w:r>
          </w:p>
        </w:tc>
      </w:tr>
    </w:tbl>
    <w:p w:rsidR="00B8028E" w:rsidRDefault="00B8028E" w:rsidP="00B8028E">
      <w:pPr>
        <w:widowControl w:val="0"/>
        <w:rPr>
          <w:b/>
          <w:sz w:val="22"/>
          <w:szCs w:val="22"/>
        </w:rPr>
      </w:pPr>
      <w:r>
        <w:rPr>
          <w:b/>
          <w:sz w:val="22"/>
          <w:szCs w:val="22"/>
        </w:rPr>
        <w:t>* niepotrzebne skreślić</w:t>
      </w:r>
    </w:p>
    <w:p w:rsidR="00B8028E" w:rsidRDefault="00B8028E" w:rsidP="00B8028E">
      <w:pPr>
        <w:widowControl w:val="0"/>
        <w:rPr>
          <w:b/>
          <w:sz w:val="22"/>
          <w:szCs w:val="22"/>
        </w:rPr>
      </w:pPr>
    </w:p>
    <w:p w:rsidR="00B8028E" w:rsidRPr="00A40A67" w:rsidRDefault="00B8028E" w:rsidP="00B8028E">
      <w:pPr>
        <w:widowControl w:val="0"/>
        <w:rPr>
          <w:b/>
          <w:sz w:val="22"/>
          <w:szCs w:val="22"/>
        </w:rPr>
      </w:pPr>
      <w:r w:rsidRPr="00A40A67">
        <w:rPr>
          <w:b/>
          <w:sz w:val="22"/>
          <w:szCs w:val="22"/>
        </w:rPr>
        <w:t>Część II Zamówienia</w:t>
      </w:r>
    </w:p>
    <w:p w:rsidR="00B8028E" w:rsidRDefault="00B8028E" w:rsidP="00B8028E">
      <w:pPr>
        <w:widowControl w:val="0"/>
        <w:rPr>
          <w:sz w:val="22"/>
          <w:szCs w:val="22"/>
        </w:rPr>
      </w:pPr>
    </w:p>
    <w:p w:rsidR="00B8028E" w:rsidRPr="00B827A4" w:rsidRDefault="00B8028E" w:rsidP="00B8028E">
      <w:pPr>
        <w:pStyle w:val="Tekstpodstawowywcity23"/>
        <w:tabs>
          <w:tab w:val="left" w:pos="1134"/>
        </w:tabs>
        <w:spacing w:line="240" w:lineRule="auto"/>
        <w:ind w:left="0" w:firstLine="0"/>
        <w:rPr>
          <w:b/>
          <w:sz w:val="22"/>
          <w:szCs w:val="22"/>
          <w:u w:val="single"/>
        </w:rPr>
      </w:pPr>
      <w:r w:rsidRPr="00B827A4">
        <w:rPr>
          <w:b/>
          <w:sz w:val="22"/>
          <w:szCs w:val="22"/>
          <w:u w:val="single"/>
        </w:rPr>
        <w:t>Ubezpieczenie mienia i odpowiedzialności cywilnej Zamawiającego w zakresie:</w:t>
      </w:r>
    </w:p>
    <w:p w:rsidR="00B8028E" w:rsidRDefault="00B8028E" w:rsidP="00B8028E">
      <w:pPr>
        <w:numPr>
          <w:ilvl w:val="0"/>
          <w:numId w:val="46"/>
        </w:numPr>
        <w:tabs>
          <w:tab w:val="clear" w:pos="2136"/>
          <w:tab w:val="num" w:pos="567"/>
        </w:tabs>
        <w:suppressAutoHyphens/>
        <w:ind w:hanging="2136"/>
        <w:jc w:val="both"/>
        <w:rPr>
          <w:sz w:val="22"/>
          <w:szCs w:val="22"/>
        </w:rPr>
      </w:pPr>
      <w:r>
        <w:rPr>
          <w:sz w:val="22"/>
          <w:szCs w:val="22"/>
        </w:rPr>
        <w:t>ubezpieczenia budynków mieszkalnych zarządzanych przez Zamawiającego od wszystkich ryzyk.</w:t>
      </w:r>
    </w:p>
    <w:p w:rsidR="00B8028E" w:rsidRDefault="00B8028E" w:rsidP="00B8028E">
      <w:pPr>
        <w:pStyle w:val="Tekstpodstawowywcity"/>
        <w:spacing w:after="0"/>
        <w:ind w:left="0"/>
        <w:rPr>
          <w:b/>
          <w:sz w:val="22"/>
          <w:szCs w:val="22"/>
        </w:rPr>
      </w:pPr>
    </w:p>
    <w:p w:rsidR="00B8028E" w:rsidRPr="007A265C" w:rsidRDefault="00B8028E" w:rsidP="00B8028E">
      <w:pPr>
        <w:widowControl w:val="0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na warunkach określonych w załączonych: projektach polis</w:t>
      </w:r>
      <w:r>
        <w:rPr>
          <w:sz w:val="22"/>
          <w:szCs w:val="22"/>
        </w:rPr>
        <w:t>,</w:t>
      </w:r>
      <w:r w:rsidRPr="007A265C">
        <w:rPr>
          <w:sz w:val="22"/>
          <w:szCs w:val="22"/>
        </w:rPr>
        <w:t xml:space="preserve"> szczególnych warunkach </w:t>
      </w:r>
      <w:r w:rsidRPr="0069223E">
        <w:rPr>
          <w:sz w:val="22"/>
          <w:szCs w:val="22"/>
        </w:rPr>
        <w:t xml:space="preserve">ubezpieczenia wyspecyfikowanych w Załączniku </w:t>
      </w:r>
      <w:r>
        <w:rPr>
          <w:sz w:val="22"/>
          <w:szCs w:val="22"/>
        </w:rPr>
        <w:t xml:space="preserve">nr 5 </w:t>
      </w:r>
      <w:r w:rsidRPr="0069223E">
        <w:rPr>
          <w:sz w:val="22"/>
          <w:szCs w:val="22"/>
        </w:rPr>
        <w:t>do Specyfikacji - Opis przedmiotu zamówienia</w:t>
      </w:r>
      <w:r>
        <w:rPr>
          <w:sz w:val="22"/>
          <w:szCs w:val="22"/>
        </w:rPr>
        <w:t>, niniejszym Formularzu ofertowym, Umowie (Załącznik nr 4)</w:t>
      </w:r>
      <w:r w:rsidRPr="0011653F">
        <w:rPr>
          <w:sz w:val="22"/>
          <w:szCs w:val="22"/>
        </w:rPr>
        <w:t xml:space="preserve"> </w:t>
      </w:r>
      <w:r w:rsidRPr="007A265C">
        <w:rPr>
          <w:sz w:val="22"/>
          <w:szCs w:val="22"/>
        </w:rPr>
        <w:t>oraz w ogólnych</w:t>
      </w:r>
      <w:r>
        <w:rPr>
          <w:sz w:val="22"/>
          <w:szCs w:val="22"/>
        </w:rPr>
        <w:t xml:space="preserve"> warunkach ubezpieczenia.</w:t>
      </w:r>
    </w:p>
    <w:p w:rsidR="00B8028E" w:rsidRDefault="00B8028E" w:rsidP="00B8028E">
      <w:pPr>
        <w:pStyle w:val="Tekstpodstawowywcity"/>
        <w:spacing w:after="0"/>
        <w:ind w:left="0"/>
        <w:rPr>
          <w:b/>
          <w:sz w:val="22"/>
          <w:szCs w:val="22"/>
        </w:rPr>
      </w:pPr>
    </w:p>
    <w:p w:rsidR="00B8028E" w:rsidRPr="00FC456D" w:rsidRDefault="00B8028E" w:rsidP="00B8028E">
      <w:pPr>
        <w:pStyle w:val="Tekstpodstawowywcity"/>
        <w:spacing w:after="0"/>
        <w:ind w:left="0"/>
        <w:rPr>
          <w:b/>
          <w:sz w:val="22"/>
          <w:szCs w:val="22"/>
        </w:rPr>
      </w:pPr>
      <w:r w:rsidRPr="00FC456D">
        <w:rPr>
          <w:b/>
          <w:sz w:val="22"/>
          <w:szCs w:val="22"/>
        </w:rPr>
        <w:t>Oferta obejmuje okres ubezpieczenia wskazany w SIWZ to jest:</w:t>
      </w:r>
    </w:p>
    <w:p w:rsidR="00B8028E" w:rsidRPr="000178F9" w:rsidRDefault="00B8028E" w:rsidP="00B8028E">
      <w:pPr>
        <w:spacing w:line="300" w:lineRule="atLeast"/>
        <w:jc w:val="both"/>
        <w:outlineLvl w:val="0"/>
        <w:rPr>
          <w:b/>
          <w:sz w:val="22"/>
          <w:szCs w:val="22"/>
        </w:rPr>
      </w:pPr>
      <w:r w:rsidRPr="00A72EC0">
        <w:rPr>
          <w:b/>
          <w:sz w:val="22"/>
          <w:szCs w:val="22"/>
        </w:rPr>
        <w:t>Od dnia</w:t>
      </w:r>
      <w:r>
        <w:rPr>
          <w:sz w:val="22"/>
          <w:szCs w:val="22"/>
        </w:rPr>
        <w:t xml:space="preserve"> </w:t>
      </w:r>
      <w:r w:rsidRPr="000178F9">
        <w:rPr>
          <w:b/>
          <w:sz w:val="22"/>
          <w:szCs w:val="22"/>
        </w:rPr>
        <w:t xml:space="preserve">1 </w:t>
      </w:r>
      <w:r>
        <w:rPr>
          <w:b/>
          <w:sz w:val="22"/>
          <w:szCs w:val="22"/>
        </w:rPr>
        <w:t>marca</w:t>
      </w:r>
      <w:r w:rsidRPr="000178F9">
        <w:rPr>
          <w:b/>
          <w:sz w:val="22"/>
          <w:szCs w:val="22"/>
        </w:rPr>
        <w:t xml:space="preserve"> 2012 r. do dnia </w:t>
      </w:r>
      <w:r>
        <w:rPr>
          <w:b/>
          <w:sz w:val="22"/>
          <w:szCs w:val="22"/>
        </w:rPr>
        <w:t>28 lutego 2013</w:t>
      </w:r>
      <w:r w:rsidRPr="000178F9">
        <w:rPr>
          <w:b/>
          <w:sz w:val="22"/>
          <w:szCs w:val="22"/>
        </w:rPr>
        <w:t xml:space="preserve"> r.</w:t>
      </w:r>
    </w:p>
    <w:p w:rsidR="00B8028E" w:rsidRDefault="00B8028E" w:rsidP="00B8028E">
      <w:pPr>
        <w:spacing w:line="300" w:lineRule="atLeast"/>
        <w:ind w:left="426"/>
        <w:jc w:val="both"/>
        <w:outlineLvl w:val="0"/>
        <w:rPr>
          <w:sz w:val="22"/>
          <w:szCs w:val="22"/>
        </w:rPr>
      </w:pPr>
    </w:p>
    <w:p w:rsidR="00B8028E" w:rsidRPr="00974E13" w:rsidRDefault="00B8028E" w:rsidP="00B8028E">
      <w:pPr>
        <w:tabs>
          <w:tab w:val="left" w:pos="360"/>
          <w:tab w:val="left" w:pos="928"/>
        </w:tabs>
        <w:jc w:val="both"/>
        <w:rPr>
          <w:b/>
          <w:sz w:val="24"/>
          <w:szCs w:val="24"/>
        </w:rPr>
      </w:pPr>
      <w:r w:rsidRPr="00974E13">
        <w:rPr>
          <w:b/>
          <w:sz w:val="24"/>
          <w:szCs w:val="24"/>
        </w:rPr>
        <w:t>Cena łączna</w:t>
      </w:r>
      <w:r>
        <w:rPr>
          <w:b/>
          <w:sz w:val="24"/>
          <w:szCs w:val="24"/>
        </w:rPr>
        <w:t xml:space="preserve"> II Części</w:t>
      </w:r>
      <w:r w:rsidRPr="00974E13">
        <w:rPr>
          <w:b/>
          <w:sz w:val="24"/>
          <w:szCs w:val="24"/>
        </w:rPr>
        <w:t xml:space="preserve">: </w:t>
      </w:r>
      <w:r w:rsidRPr="00974E13">
        <w:rPr>
          <w:b/>
          <w:sz w:val="24"/>
          <w:szCs w:val="24"/>
        </w:rPr>
        <w:tab/>
        <w:t xml:space="preserve">……………………… zł </w:t>
      </w:r>
    </w:p>
    <w:p w:rsidR="00B8028E" w:rsidRDefault="00B8028E" w:rsidP="00B8028E">
      <w:pPr>
        <w:tabs>
          <w:tab w:val="left" w:pos="360"/>
        </w:tabs>
        <w:jc w:val="both"/>
        <w:rPr>
          <w:i/>
          <w:sz w:val="22"/>
          <w:szCs w:val="22"/>
        </w:rPr>
      </w:pPr>
    </w:p>
    <w:p w:rsidR="00B8028E" w:rsidRPr="00FC456D" w:rsidRDefault="00B8028E" w:rsidP="00B8028E">
      <w:pPr>
        <w:tabs>
          <w:tab w:val="left" w:pos="360"/>
        </w:tabs>
        <w:jc w:val="both"/>
        <w:rPr>
          <w:sz w:val="22"/>
          <w:szCs w:val="22"/>
        </w:rPr>
      </w:pPr>
      <w:r w:rsidRPr="00FC456D">
        <w:rPr>
          <w:i/>
          <w:sz w:val="22"/>
          <w:szCs w:val="22"/>
        </w:rPr>
        <w:t>słownie</w:t>
      </w:r>
      <w:r w:rsidRPr="00FC456D">
        <w:rPr>
          <w:sz w:val="22"/>
          <w:szCs w:val="22"/>
        </w:rPr>
        <w:t xml:space="preserve"> .................................................................................................................</w:t>
      </w:r>
    </w:p>
    <w:p w:rsidR="00B8028E" w:rsidRPr="007A265C" w:rsidRDefault="00B8028E" w:rsidP="00B8028E">
      <w:pPr>
        <w:widowControl w:val="0"/>
        <w:ind w:left="420"/>
        <w:rPr>
          <w:sz w:val="22"/>
          <w:szCs w:val="22"/>
        </w:rPr>
      </w:pPr>
    </w:p>
    <w:p w:rsidR="00B8028E" w:rsidRDefault="00B8028E" w:rsidP="00B8028E">
      <w:pPr>
        <w:widowControl w:val="0"/>
        <w:rPr>
          <w:sz w:val="22"/>
          <w:szCs w:val="22"/>
        </w:rPr>
      </w:pPr>
      <w:r>
        <w:rPr>
          <w:sz w:val="22"/>
          <w:szCs w:val="22"/>
        </w:rPr>
        <w:t>(Usługa zwolniona z podatku VAT )</w:t>
      </w:r>
    </w:p>
    <w:p w:rsidR="00B8028E" w:rsidRDefault="00B8028E" w:rsidP="00B8028E">
      <w:pPr>
        <w:widowControl w:val="0"/>
        <w:rPr>
          <w:sz w:val="22"/>
          <w:szCs w:val="22"/>
        </w:rPr>
      </w:pPr>
    </w:p>
    <w:p w:rsidR="00B8028E" w:rsidRDefault="00B8028E" w:rsidP="00B8028E">
      <w:pPr>
        <w:jc w:val="both"/>
        <w:rPr>
          <w:b/>
          <w:sz w:val="22"/>
          <w:szCs w:val="22"/>
        </w:rPr>
      </w:pPr>
      <w:r w:rsidRPr="00C56D63">
        <w:rPr>
          <w:b/>
          <w:sz w:val="22"/>
          <w:szCs w:val="22"/>
        </w:rPr>
        <w:t xml:space="preserve">Akceptujemy wszystkie obligatoryjne klauzule </w:t>
      </w:r>
      <w:r>
        <w:rPr>
          <w:b/>
          <w:sz w:val="22"/>
          <w:szCs w:val="22"/>
        </w:rPr>
        <w:t xml:space="preserve">i warunki opisane w Opisie Przedmiotu Zamówienia – Załącznik nr 5 do SIWZ </w:t>
      </w:r>
      <w:r w:rsidRPr="00C56D63">
        <w:rPr>
          <w:b/>
          <w:sz w:val="22"/>
          <w:szCs w:val="22"/>
        </w:rPr>
        <w:t xml:space="preserve">oraz </w:t>
      </w:r>
      <w:r>
        <w:rPr>
          <w:b/>
          <w:sz w:val="22"/>
          <w:szCs w:val="22"/>
        </w:rPr>
        <w:t>wprowadzamy poniższe obniżki franszyz/udziałów własnych</w:t>
      </w:r>
      <w:r w:rsidRPr="00C56D63">
        <w:rPr>
          <w:b/>
          <w:sz w:val="22"/>
          <w:szCs w:val="22"/>
        </w:rPr>
        <w:t>:</w:t>
      </w:r>
    </w:p>
    <w:p w:rsidR="00B8028E" w:rsidRPr="00C56D63" w:rsidRDefault="00B8028E" w:rsidP="00B8028E">
      <w:pPr>
        <w:ind w:left="349"/>
        <w:jc w:val="both"/>
        <w:rPr>
          <w:b/>
          <w:sz w:val="22"/>
          <w:szCs w:val="22"/>
        </w:rPr>
      </w:pPr>
    </w:p>
    <w:tbl>
      <w:tblPr>
        <w:tblW w:w="9781" w:type="dxa"/>
        <w:tblInd w:w="4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6662"/>
        <w:gridCol w:w="1276"/>
        <w:gridCol w:w="1276"/>
      </w:tblGrid>
      <w:tr w:rsidR="00B8028E" w:rsidRPr="00B97A31" w:rsidTr="00BE1137">
        <w:trPr>
          <w:trHeight w:val="29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B07ECB">
              <w:rPr>
                <w:b/>
                <w:bCs/>
                <w:smallCaps/>
                <w:sz w:val="22"/>
                <w:szCs w:val="22"/>
              </w:rPr>
              <w:t xml:space="preserve">Wprowadzenie </w:t>
            </w:r>
            <w:r>
              <w:rPr>
                <w:b/>
                <w:bCs/>
                <w:smallCaps/>
                <w:sz w:val="22"/>
                <w:szCs w:val="22"/>
              </w:rPr>
              <w:t>niższych lub nie stosowanie udziałów własnych w szkodach</w:t>
            </w:r>
            <w:r w:rsidRPr="00B07ECB">
              <w:rPr>
                <w:b/>
                <w:bCs/>
                <w:smallCaps/>
                <w:sz w:val="22"/>
                <w:szCs w:val="22"/>
              </w:rPr>
              <w:t xml:space="preserve"> pow</w:t>
            </w:r>
            <w:r>
              <w:rPr>
                <w:b/>
                <w:bCs/>
                <w:smallCaps/>
                <w:sz w:val="22"/>
                <w:szCs w:val="22"/>
              </w:rPr>
              <w:t>odziowych w ubezpieczeniu mienia od wszystkich ryzyk: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C56D63" w:rsidRDefault="00B8028E" w:rsidP="00BE1137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C56D63">
              <w:rPr>
                <w:b/>
                <w:sz w:val="22"/>
                <w:szCs w:val="22"/>
              </w:rPr>
              <w:t>TAK/NIE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B07ECB" w:rsidRDefault="00B8028E" w:rsidP="00BE1137">
            <w:pPr>
              <w:widowControl w:val="0"/>
              <w:jc w:val="center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Punkty:</w:t>
            </w:r>
          </w:p>
        </w:tc>
      </w:tr>
      <w:tr w:rsidR="00B8028E" w:rsidRPr="00B97A31" w:rsidTr="00BE1137">
        <w:trPr>
          <w:trHeight w:val="28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udział własny 40% szkody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490FF2" w:rsidRDefault="00B8028E" w:rsidP="00BE1137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udział własny 20% szkody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490FF2" w:rsidRDefault="00B8028E" w:rsidP="00BE1137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bez 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490FF2" w:rsidRDefault="00B8028E" w:rsidP="00BE1137">
            <w:pPr>
              <w:snapToGrid w:val="0"/>
              <w:jc w:val="center"/>
              <w:rPr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</w:p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07ECB" w:rsidRDefault="00B8028E" w:rsidP="00BE1137">
            <w:pPr>
              <w:widowControl w:val="0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wprowadzenie niższych lub nie stosowanie franszyz/udziałów własnych w ubezpieczeniu mienia od wszystkich ryzyk (w szkodach innych niż powodziowe):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028E" w:rsidRPr="00490FF2" w:rsidRDefault="00B8028E" w:rsidP="00BE113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mallCaps/>
                <w:sz w:val="22"/>
                <w:szCs w:val="22"/>
              </w:rPr>
            </w:pPr>
          </w:p>
        </w:tc>
      </w:tr>
      <w:tr w:rsidR="00B8028E" w:rsidRPr="00B97A31" w:rsidTr="00BE1137">
        <w:trPr>
          <w:trHeight w:val="286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Pr="00B97A31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franszyza/udział własny 500 zł w każdej szkodzie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 pkt</w:t>
            </w:r>
          </w:p>
        </w:tc>
      </w:tr>
      <w:tr w:rsidR="00B8028E" w:rsidRPr="00B97A31" w:rsidTr="00BE113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b)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 brak franszyzy/udziału własnego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 w:rsidRPr="00490FF2">
              <w:rPr>
                <w:sz w:val="22"/>
                <w:szCs w:val="22"/>
              </w:rPr>
              <w:t>TAK/NIE*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B8028E" w:rsidRDefault="00B8028E" w:rsidP="00BE1137">
            <w:pPr>
              <w:widowControl w:val="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 pkt</w:t>
            </w:r>
          </w:p>
        </w:tc>
      </w:tr>
    </w:tbl>
    <w:p w:rsidR="00B8028E" w:rsidRPr="007A265C" w:rsidRDefault="00B8028E" w:rsidP="00B8028E">
      <w:pPr>
        <w:widowControl w:val="0"/>
        <w:ind w:left="426"/>
        <w:rPr>
          <w:sz w:val="22"/>
          <w:szCs w:val="22"/>
        </w:rPr>
      </w:pPr>
    </w:p>
    <w:p w:rsidR="00B8028E" w:rsidRDefault="00B8028E" w:rsidP="00B8028E">
      <w:pPr>
        <w:widowControl w:val="0"/>
        <w:numPr>
          <w:ilvl w:val="0"/>
          <w:numId w:val="29"/>
        </w:numPr>
        <w:tabs>
          <w:tab w:val="clear" w:pos="720"/>
          <w:tab w:val="left" w:pos="360"/>
          <w:tab w:val="num" w:pos="426"/>
        </w:tabs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Oświadczamy, że zapoznaliśmy się z warunkami określonymi w SIWZ oraz zdobyliśmy konieczne informacje do przygotowania oferty.</w:t>
      </w:r>
    </w:p>
    <w:p w:rsidR="00B8028E" w:rsidRDefault="00B8028E" w:rsidP="00B8028E">
      <w:pPr>
        <w:pStyle w:val="Tekstpodstawowy"/>
        <w:numPr>
          <w:ilvl w:val="0"/>
          <w:numId w:val="29"/>
        </w:numPr>
        <w:tabs>
          <w:tab w:val="clear" w:pos="720"/>
          <w:tab w:val="num" w:pos="426"/>
        </w:tabs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Przedstawione w SIWZ oraz w Załączniku nr 5 - Opis przedmiotu zamówienia,</w:t>
      </w:r>
      <w:r w:rsidRPr="00715162">
        <w:rPr>
          <w:b w:val="0"/>
          <w:sz w:val="22"/>
          <w:szCs w:val="22"/>
        </w:rPr>
        <w:t xml:space="preserve"> warunki zawarcia umowy</w:t>
      </w:r>
      <w:r>
        <w:rPr>
          <w:b w:val="0"/>
          <w:sz w:val="22"/>
          <w:szCs w:val="22"/>
        </w:rPr>
        <w:t>, płatności składek</w:t>
      </w:r>
      <w:r w:rsidRPr="00715162">
        <w:rPr>
          <w:b w:val="0"/>
          <w:sz w:val="22"/>
          <w:szCs w:val="22"/>
        </w:rPr>
        <w:t xml:space="preserve"> oraz </w:t>
      </w:r>
      <w:r>
        <w:rPr>
          <w:b w:val="0"/>
          <w:sz w:val="22"/>
          <w:szCs w:val="22"/>
        </w:rPr>
        <w:t xml:space="preserve">stanowiący Załącznik nr 4 do niniejszej Specyfikacji - </w:t>
      </w:r>
      <w:r w:rsidRPr="00715162">
        <w:rPr>
          <w:b w:val="0"/>
          <w:sz w:val="22"/>
          <w:szCs w:val="22"/>
        </w:rPr>
        <w:t>projekt umowy zostały przez nas zaakceptowane.</w:t>
      </w:r>
    </w:p>
    <w:p w:rsidR="00B8028E" w:rsidRPr="001B36F8" w:rsidRDefault="00B8028E" w:rsidP="00B8028E">
      <w:pPr>
        <w:numPr>
          <w:ilvl w:val="0"/>
          <w:numId w:val="29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1B36F8">
        <w:rPr>
          <w:sz w:val="22"/>
          <w:szCs w:val="22"/>
        </w:rPr>
        <w:t>Oświadczamy, że jesteśmy związani niniejszą ofertą przez okres 30 dni od daty upływu terminu składania ofert.</w:t>
      </w:r>
    </w:p>
    <w:p w:rsidR="00B8028E" w:rsidRPr="001B36F8" w:rsidRDefault="00B8028E" w:rsidP="00B8028E">
      <w:pPr>
        <w:numPr>
          <w:ilvl w:val="0"/>
          <w:numId w:val="29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1B36F8">
        <w:rPr>
          <w:sz w:val="22"/>
          <w:szCs w:val="22"/>
        </w:rPr>
        <w:t xml:space="preserve">Oświadczamy, że przyjmujemy wartości podane w SIWZ jako podstawę do ustalenia wysokości każdego odszkodowania bez odnoszenia ich do wartości nowej danego środka trwałego. </w:t>
      </w:r>
    </w:p>
    <w:p w:rsidR="00B8028E" w:rsidRPr="001B36F8" w:rsidRDefault="00B8028E" w:rsidP="00B8028E">
      <w:pPr>
        <w:numPr>
          <w:ilvl w:val="0"/>
          <w:numId w:val="29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1B36F8">
        <w:rPr>
          <w:sz w:val="22"/>
          <w:szCs w:val="22"/>
        </w:rPr>
        <w:t>Oświadczamy, że zawarte w warunkach umownych SIWZ zaproponowane przez Zamawiającego warunki płatności zostały przez nas zaakceptowane.</w:t>
      </w:r>
    </w:p>
    <w:p w:rsidR="00B8028E" w:rsidRPr="00BB14DE" w:rsidRDefault="00B8028E" w:rsidP="00B8028E">
      <w:pPr>
        <w:numPr>
          <w:ilvl w:val="0"/>
          <w:numId w:val="29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BB14DE">
        <w:rPr>
          <w:sz w:val="22"/>
          <w:szCs w:val="22"/>
        </w:rPr>
        <w:t>Następujące części niniejszego zamówienia powierzamy podwykonawcom:</w:t>
      </w:r>
    </w:p>
    <w:p w:rsidR="00B8028E" w:rsidRPr="00BB14DE" w:rsidRDefault="00B8028E" w:rsidP="00B8028E">
      <w:pPr>
        <w:ind w:left="709" w:hanging="349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49"/>
        <w:gridCol w:w="6335"/>
      </w:tblGrid>
      <w:tr w:rsidR="00B8028E" w:rsidRPr="00BB14DE" w:rsidTr="00BE1137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28E" w:rsidRPr="00BB14DE" w:rsidRDefault="00B8028E" w:rsidP="00BE1137">
            <w:pPr>
              <w:snapToGrid w:val="0"/>
              <w:jc w:val="both"/>
              <w:rPr>
                <w:sz w:val="22"/>
                <w:szCs w:val="22"/>
              </w:rPr>
            </w:pPr>
            <w:r w:rsidRPr="00BB14DE">
              <w:rPr>
                <w:sz w:val="22"/>
                <w:szCs w:val="22"/>
              </w:rPr>
              <w:t>L.p.</w:t>
            </w: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28E" w:rsidRPr="00BB14DE" w:rsidRDefault="00B8028E" w:rsidP="00BE1137">
            <w:pPr>
              <w:snapToGrid w:val="0"/>
              <w:jc w:val="both"/>
              <w:rPr>
                <w:sz w:val="22"/>
                <w:szCs w:val="22"/>
              </w:rPr>
            </w:pPr>
            <w:r w:rsidRPr="00BB14DE">
              <w:rPr>
                <w:sz w:val="22"/>
                <w:szCs w:val="22"/>
              </w:rPr>
              <w:t>Nazwa części zamówienia</w:t>
            </w:r>
          </w:p>
        </w:tc>
      </w:tr>
      <w:tr w:rsidR="00B8028E" w:rsidRPr="00BB14DE" w:rsidTr="00BE1137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28E" w:rsidRPr="00BB14DE" w:rsidRDefault="00B8028E" w:rsidP="00BE113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28E" w:rsidRPr="00BB14DE" w:rsidRDefault="00B8028E" w:rsidP="00BE113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B8028E" w:rsidRPr="00BB14DE" w:rsidTr="00BE1137"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8028E" w:rsidRPr="00BB14DE" w:rsidRDefault="00B8028E" w:rsidP="00BE113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6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8028E" w:rsidRPr="00BB14DE" w:rsidRDefault="00B8028E" w:rsidP="00BE113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B8028E" w:rsidRPr="00BB14DE" w:rsidRDefault="00B8028E" w:rsidP="00B8028E">
      <w:pPr>
        <w:ind w:left="709" w:hanging="349"/>
        <w:jc w:val="both"/>
        <w:rPr>
          <w:i/>
          <w:sz w:val="22"/>
          <w:szCs w:val="22"/>
        </w:rPr>
      </w:pPr>
      <w:r w:rsidRPr="00BB14DE">
        <w:rPr>
          <w:i/>
          <w:sz w:val="22"/>
          <w:szCs w:val="22"/>
        </w:rPr>
        <w:tab/>
        <w:t>Uwaga: wypełniają tylko Wykonawcy, którzy powierzą wykonanie części zamówienia podwykonawcom</w:t>
      </w:r>
    </w:p>
    <w:p w:rsidR="00B8028E" w:rsidRPr="00BB14DE" w:rsidRDefault="00B8028E" w:rsidP="00B8028E">
      <w:pPr>
        <w:ind w:left="709" w:hanging="349"/>
        <w:jc w:val="both"/>
        <w:rPr>
          <w:i/>
          <w:sz w:val="22"/>
          <w:szCs w:val="22"/>
        </w:rPr>
      </w:pPr>
    </w:p>
    <w:p w:rsidR="00B8028E" w:rsidRPr="00BB14DE" w:rsidRDefault="00B8028E" w:rsidP="00B8028E">
      <w:pPr>
        <w:numPr>
          <w:ilvl w:val="0"/>
          <w:numId w:val="29"/>
        </w:numPr>
        <w:tabs>
          <w:tab w:val="clear" w:pos="720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 w:rsidRPr="00BB14DE">
        <w:rPr>
          <w:sz w:val="22"/>
          <w:szCs w:val="22"/>
        </w:rPr>
        <w:t xml:space="preserve">Oświadczamy, że (dotyczy Towarzystw ubezpieczeń Wzajemnych):  </w:t>
      </w:r>
    </w:p>
    <w:p w:rsidR="00B8028E" w:rsidRPr="00BB14DE" w:rsidRDefault="00B8028E" w:rsidP="00B8028E">
      <w:pPr>
        <w:pStyle w:val="Tekstpodstawowy"/>
        <w:numPr>
          <w:ilvl w:val="0"/>
          <w:numId w:val="26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lastRenderedPageBreak/>
        <w:t>w naszym statucie przewidujemy możliwość ubezpieczania osób nie będących członkami towarzystwa;</w:t>
      </w:r>
    </w:p>
    <w:p w:rsidR="00B8028E" w:rsidRPr="00BB14DE" w:rsidRDefault="00B8028E" w:rsidP="00B8028E">
      <w:pPr>
        <w:pStyle w:val="Tekstpodstawowy"/>
        <w:numPr>
          <w:ilvl w:val="0"/>
          <w:numId w:val="26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t>Zamawiający są osobami nie będącymi członkami towarzystwa i nie będą zobowiązane do udziału w pokrywaniu straty towarzystwa przez wnoszenie dodatkowej składki ubezpieczeniowej w całym okresie realizacji zamówienia, zgodnie z art. 44 ust. 2 Ustawy o działalności ubezpieczeniowej;</w:t>
      </w:r>
    </w:p>
    <w:p w:rsidR="00B8028E" w:rsidRPr="00BB14DE" w:rsidRDefault="00B8028E" w:rsidP="00B8028E">
      <w:pPr>
        <w:pStyle w:val="Tekstpodstawowy"/>
        <w:numPr>
          <w:ilvl w:val="0"/>
          <w:numId w:val="26"/>
        </w:numPr>
        <w:tabs>
          <w:tab w:val="clear" w:pos="2834"/>
          <w:tab w:val="num" w:pos="426"/>
          <w:tab w:val="num" w:pos="851"/>
        </w:tabs>
        <w:ind w:left="426" w:hanging="426"/>
        <w:rPr>
          <w:b w:val="0"/>
          <w:sz w:val="22"/>
          <w:szCs w:val="22"/>
        </w:rPr>
      </w:pPr>
      <w:r w:rsidRPr="00BB14DE">
        <w:rPr>
          <w:b w:val="0"/>
          <w:sz w:val="22"/>
          <w:szCs w:val="22"/>
        </w:rPr>
        <w:t>składka przypisana Zamawiającemu w okresie realizacji zamówienia mieści się w 10% składki przypisanej towarzystwu przypadającej na osoby nie będące członkami towarzystwa, zgodnie z art. 44 ust. 3 Ustawy o działalności ubezpieczeniowej.</w:t>
      </w:r>
    </w:p>
    <w:p w:rsidR="00B8028E" w:rsidRDefault="00B8028E" w:rsidP="00B8028E">
      <w:pPr>
        <w:widowControl w:val="0"/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numPr>
          <w:ilvl w:val="1"/>
          <w:numId w:val="26"/>
        </w:numPr>
        <w:tabs>
          <w:tab w:val="num" w:pos="426"/>
        </w:tabs>
        <w:ind w:left="426" w:hanging="426"/>
        <w:jc w:val="both"/>
      </w:pPr>
      <w:r w:rsidRPr="00320555">
        <w:rPr>
          <w:sz w:val="22"/>
          <w:szCs w:val="22"/>
        </w:rPr>
        <w:t>Niniejszym informujemy, iż informacje składające się na ofertę, zawarte na stronach od __ do __ stanowią tajemnicę przedsiębiorstwa w rozumieniu przepisów ustawy o zwalczaniu nieuczciwej konkurencji i jako takie nie mogą być udostępniane innym uczestnikom niniejszego postępowania</w:t>
      </w:r>
      <w:r w:rsidRPr="00145CB2">
        <w:t xml:space="preserve"> </w:t>
      </w:r>
    </w:p>
    <w:p w:rsidR="00B8028E" w:rsidRPr="00320555" w:rsidRDefault="00B8028E" w:rsidP="00B8028E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B8028E" w:rsidRPr="007A265C" w:rsidRDefault="00B8028E" w:rsidP="00B8028E">
      <w:pPr>
        <w:widowControl w:val="0"/>
        <w:numPr>
          <w:ilvl w:val="1"/>
          <w:numId w:val="26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Oświadczamy, że w przypadku wyboru naszej oferty, do zawarcia umowy na wyżej wymienionych warunkach przystąpimy w miejscu i terminie wyznaczonym przez Zamawiającego.</w:t>
      </w:r>
    </w:p>
    <w:p w:rsidR="00B8028E" w:rsidRPr="007A265C" w:rsidRDefault="00B8028E" w:rsidP="00B8028E">
      <w:pPr>
        <w:widowControl w:val="0"/>
        <w:numPr>
          <w:ilvl w:val="12"/>
          <w:numId w:val="0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B8028E" w:rsidRPr="007A265C" w:rsidRDefault="00B8028E" w:rsidP="00B8028E">
      <w:pPr>
        <w:widowControl w:val="0"/>
        <w:numPr>
          <w:ilvl w:val="1"/>
          <w:numId w:val="26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Nazwisko i imię osoby (osób) prawnie reprezentującej firmę, z którą będzie podpisana umowa................................................................................................................................</w:t>
      </w:r>
    </w:p>
    <w:p w:rsidR="00B8028E" w:rsidRPr="007A265C" w:rsidRDefault="00B8028E" w:rsidP="00B8028E">
      <w:pPr>
        <w:widowControl w:val="0"/>
        <w:numPr>
          <w:ilvl w:val="12"/>
          <w:numId w:val="0"/>
        </w:numPr>
        <w:tabs>
          <w:tab w:val="num" w:pos="426"/>
        </w:tabs>
        <w:ind w:left="426" w:hanging="426"/>
        <w:jc w:val="both"/>
        <w:rPr>
          <w:sz w:val="22"/>
          <w:szCs w:val="22"/>
        </w:rPr>
      </w:pPr>
    </w:p>
    <w:p w:rsidR="00B8028E" w:rsidRPr="007A265C" w:rsidRDefault="00B8028E" w:rsidP="00B8028E">
      <w:pPr>
        <w:widowControl w:val="0"/>
        <w:numPr>
          <w:ilvl w:val="1"/>
          <w:numId w:val="26"/>
        </w:numPr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Oferta została złożona na ………........... stronach podpisanych i kolejno ponumerowanych od 1 do </w:t>
      </w:r>
      <w:r>
        <w:rPr>
          <w:sz w:val="22"/>
          <w:szCs w:val="22"/>
        </w:rPr>
        <w:t>..............................</w:t>
      </w:r>
    </w:p>
    <w:p w:rsidR="00B8028E" w:rsidRDefault="00B8028E" w:rsidP="00B8028E">
      <w:pPr>
        <w:widowControl w:val="0"/>
        <w:autoSpaceDE w:val="0"/>
        <w:autoSpaceDN w:val="0"/>
        <w:rPr>
          <w:sz w:val="22"/>
          <w:szCs w:val="22"/>
        </w:rPr>
      </w:pPr>
    </w:p>
    <w:p w:rsidR="00B8028E" w:rsidRPr="007A265C" w:rsidRDefault="00B8028E" w:rsidP="00B8028E">
      <w:pPr>
        <w:widowControl w:val="0"/>
        <w:numPr>
          <w:ilvl w:val="1"/>
          <w:numId w:val="26"/>
        </w:numPr>
        <w:tabs>
          <w:tab w:val="clear" w:pos="2138"/>
          <w:tab w:val="num" w:pos="426"/>
        </w:tabs>
        <w:autoSpaceDE w:val="0"/>
        <w:autoSpaceDN w:val="0"/>
        <w:ind w:hanging="2138"/>
        <w:rPr>
          <w:sz w:val="22"/>
          <w:szCs w:val="22"/>
        </w:rPr>
      </w:pPr>
      <w:r w:rsidRPr="007A265C">
        <w:rPr>
          <w:sz w:val="22"/>
          <w:szCs w:val="22"/>
        </w:rPr>
        <w:t xml:space="preserve">Załącznikami do niniejszej oferty są następujące dokumenty, oświadczenia i informacje: </w:t>
      </w:r>
    </w:p>
    <w:p w:rsidR="00B8028E" w:rsidRPr="007A265C" w:rsidRDefault="00B8028E" w:rsidP="00B8028E">
      <w:pPr>
        <w:widowControl w:val="0"/>
        <w:tabs>
          <w:tab w:val="num" w:pos="426"/>
        </w:tabs>
        <w:ind w:left="426" w:hanging="426"/>
        <w:rPr>
          <w:sz w:val="22"/>
          <w:szCs w:val="22"/>
        </w:rPr>
      </w:pPr>
    </w:p>
    <w:p w:rsidR="00B8028E" w:rsidRPr="007A265C" w:rsidRDefault="00B8028E" w:rsidP="00B8028E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B8028E" w:rsidRPr="007A265C" w:rsidRDefault="00B8028E" w:rsidP="00B8028E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B8028E" w:rsidRPr="007A265C" w:rsidRDefault="00B8028E" w:rsidP="00B8028E">
      <w:pPr>
        <w:widowControl w:val="0"/>
        <w:ind w:left="426"/>
        <w:rPr>
          <w:sz w:val="22"/>
          <w:szCs w:val="22"/>
        </w:rPr>
      </w:pPr>
      <w:r w:rsidRPr="007A265C">
        <w:rPr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:rsidR="00B8028E" w:rsidRDefault="00B8028E" w:rsidP="00B8028E">
      <w:pPr>
        <w:widowControl w:val="0"/>
        <w:ind w:left="426"/>
        <w:rPr>
          <w:sz w:val="22"/>
          <w:szCs w:val="22"/>
        </w:rPr>
      </w:pPr>
    </w:p>
    <w:p w:rsidR="00B8028E" w:rsidRPr="007A265C" w:rsidRDefault="00B8028E" w:rsidP="00B8028E">
      <w:pPr>
        <w:widowControl w:val="0"/>
        <w:ind w:left="426"/>
        <w:rPr>
          <w:sz w:val="22"/>
          <w:szCs w:val="22"/>
        </w:rPr>
      </w:pPr>
    </w:p>
    <w:p w:rsidR="00B8028E" w:rsidRDefault="00B8028E" w:rsidP="00B8028E">
      <w:pPr>
        <w:widowControl w:val="0"/>
        <w:pBdr>
          <w:top w:val="dotted" w:sz="4" w:space="1" w:color="auto"/>
        </w:pBdr>
        <w:ind w:left="5760"/>
        <w:jc w:val="center"/>
        <w:rPr>
          <w:sz w:val="22"/>
          <w:szCs w:val="22"/>
        </w:rPr>
      </w:pPr>
      <w:r>
        <w:rPr>
          <w:sz w:val="22"/>
          <w:szCs w:val="22"/>
        </w:rPr>
        <w:t>podpis i pieczątka imienna upoważnionego przedstawiciela</w:t>
      </w: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B8028E" w:rsidRDefault="00B8028E" w:rsidP="00B8028E">
      <w:pPr>
        <w:widowControl w:val="0"/>
      </w:pPr>
    </w:p>
    <w:p w:rsidR="005A5871" w:rsidRDefault="005A5871" w:rsidP="00B8028E">
      <w:pPr>
        <w:widowControl w:val="0"/>
      </w:pPr>
    </w:p>
    <w:p w:rsidR="005A5871" w:rsidRDefault="005A5871" w:rsidP="00B8028E">
      <w:pPr>
        <w:widowControl w:val="0"/>
      </w:pPr>
    </w:p>
    <w:p w:rsidR="00B8028E" w:rsidRDefault="00B8028E" w:rsidP="00B8028E">
      <w:pPr>
        <w:widowControl w:val="0"/>
      </w:pPr>
      <w:r>
        <w:lastRenderedPageBreak/>
        <w:t>Załącznik Nr 2</w:t>
      </w:r>
    </w:p>
    <w:p w:rsidR="00B8028E" w:rsidRDefault="00B8028E" w:rsidP="00B8028E">
      <w:pPr>
        <w:widowControl w:val="0"/>
      </w:pPr>
    </w:p>
    <w:p w:rsidR="00B8028E" w:rsidRDefault="00B8028E" w:rsidP="00B8028E">
      <w:pPr>
        <w:ind w:left="5664"/>
        <w:jc w:val="right"/>
        <w:rPr>
          <w:rFonts w:ascii="Tahoma" w:hAnsi="Tahoma" w:cs="Tahoma"/>
        </w:rPr>
      </w:pPr>
    </w:p>
    <w:p w:rsidR="00B8028E" w:rsidRPr="00905521" w:rsidRDefault="00B8028E" w:rsidP="00B8028E">
      <w:pPr>
        <w:ind w:left="5664"/>
        <w:jc w:val="right"/>
        <w:rPr>
          <w:sz w:val="22"/>
          <w:szCs w:val="22"/>
        </w:rPr>
      </w:pPr>
      <w:r>
        <w:rPr>
          <w:rFonts w:ascii="Tahoma" w:hAnsi="Tahoma" w:cs="Tahoma"/>
        </w:rPr>
        <w:t xml:space="preserve">                  </w:t>
      </w:r>
      <w:r w:rsidRPr="00905521">
        <w:rPr>
          <w:sz w:val="22"/>
          <w:szCs w:val="22"/>
        </w:rPr>
        <w:t>................................................</w:t>
      </w:r>
    </w:p>
    <w:p w:rsidR="00B8028E" w:rsidRPr="00905521" w:rsidRDefault="00B8028E" w:rsidP="00B8028E">
      <w:pPr>
        <w:ind w:left="7088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(miejscowość, data)</w:t>
      </w:r>
    </w:p>
    <w:p w:rsidR="00B8028E" w:rsidRPr="00905521" w:rsidRDefault="00B8028E" w:rsidP="00B8028E">
      <w:pPr>
        <w:ind w:right="6803"/>
        <w:rPr>
          <w:sz w:val="22"/>
          <w:szCs w:val="22"/>
        </w:rPr>
      </w:pPr>
      <w:r w:rsidRPr="00905521">
        <w:rPr>
          <w:sz w:val="22"/>
          <w:szCs w:val="22"/>
        </w:rPr>
        <w:t xml:space="preserve">   ....................................................</w:t>
      </w:r>
    </w:p>
    <w:p w:rsidR="00B8028E" w:rsidRPr="00905521" w:rsidRDefault="00B8028E" w:rsidP="00B8028E">
      <w:pPr>
        <w:ind w:right="5670"/>
        <w:rPr>
          <w:sz w:val="22"/>
          <w:szCs w:val="22"/>
        </w:rPr>
      </w:pPr>
      <w:r w:rsidRPr="00905521">
        <w:rPr>
          <w:sz w:val="22"/>
          <w:szCs w:val="22"/>
        </w:rPr>
        <w:t xml:space="preserve"> (pieczęć adresowa Wykonawcy</w:t>
      </w:r>
      <w:r>
        <w:rPr>
          <w:sz w:val="22"/>
          <w:szCs w:val="22"/>
        </w:rPr>
        <w:t>/Wykonawców</w:t>
      </w:r>
      <w:r w:rsidRPr="00905521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:rsidR="00B8028E" w:rsidRPr="00905521" w:rsidRDefault="00B8028E" w:rsidP="00B8028E">
      <w:pPr>
        <w:ind w:right="6803"/>
        <w:jc w:val="center"/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pStyle w:val="Tekstpodstawowy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>OŚWIADCZENIE nr 1</w:t>
      </w:r>
    </w:p>
    <w:p w:rsidR="00B8028E" w:rsidRDefault="00B8028E" w:rsidP="00B8028E">
      <w:pPr>
        <w:pStyle w:val="Tekstpodstawowy"/>
        <w:rPr>
          <w:sz w:val="22"/>
          <w:szCs w:val="22"/>
        </w:rPr>
      </w:pPr>
    </w:p>
    <w:p w:rsidR="00B8028E" w:rsidRPr="00905521" w:rsidRDefault="00B8028E" w:rsidP="00B8028E">
      <w:pPr>
        <w:pStyle w:val="Tekstpodstawowy"/>
        <w:rPr>
          <w:sz w:val="22"/>
          <w:szCs w:val="22"/>
        </w:rPr>
      </w:pPr>
    </w:p>
    <w:p w:rsidR="00B8028E" w:rsidRPr="00905521" w:rsidRDefault="00B8028E" w:rsidP="00B8028E">
      <w:pPr>
        <w:spacing w:line="360" w:lineRule="auto"/>
        <w:jc w:val="both"/>
        <w:rPr>
          <w:b/>
          <w:i/>
          <w:smallCaps/>
          <w:sz w:val="22"/>
          <w:szCs w:val="22"/>
        </w:rPr>
      </w:pPr>
      <w:r w:rsidRPr="00905521">
        <w:rPr>
          <w:sz w:val="22"/>
          <w:szCs w:val="22"/>
        </w:rPr>
        <w:t xml:space="preserve">Składając ofertę ubezpieczenia w postępowaniu prowadzonym w trybie przetargu nieograniczonego na </w:t>
      </w:r>
      <w:r w:rsidRPr="00905521">
        <w:rPr>
          <w:b/>
          <w:i/>
          <w:caps/>
          <w:sz w:val="22"/>
          <w:szCs w:val="22"/>
        </w:rPr>
        <w:t xml:space="preserve">Kompleksowe ubezpieczenie mienia i odpowiedzialności </w:t>
      </w:r>
      <w:r>
        <w:rPr>
          <w:b/>
          <w:i/>
          <w:caps/>
          <w:sz w:val="22"/>
          <w:szCs w:val="22"/>
        </w:rPr>
        <w:t xml:space="preserve">cywilnej </w:t>
      </w:r>
      <w:r w:rsidRPr="00905521">
        <w:rPr>
          <w:b/>
          <w:i/>
          <w:caps/>
          <w:sz w:val="22"/>
          <w:szCs w:val="22"/>
        </w:rPr>
        <w:t>PGKiM Sandomierz Sp. z o.o.</w:t>
      </w:r>
    </w:p>
    <w:p w:rsidR="00B8028E" w:rsidRPr="00905521" w:rsidRDefault="00B8028E" w:rsidP="00B8028E">
      <w:pPr>
        <w:spacing w:line="360" w:lineRule="auto"/>
        <w:jc w:val="both"/>
        <w:rPr>
          <w:b/>
          <w:i/>
          <w:sz w:val="22"/>
          <w:szCs w:val="22"/>
        </w:rPr>
      </w:pPr>
    </w:p>
    <w:p w:rsidR="00B8028E" w:rsidRPr="00905521" w:rsidRDefault="00B8028E" w:rsidP="00B8028E">
      <w:pPr>
        <w:spacing w:line="360" w:lineRule="auto"/>
        <w:jc w:val="both"/>
        <w:rPr>
          <w:b/>
          <w:i/>
          <w:sz w:val="22"/>
          <w:szCs w:val="22"/>
        </w:rPr>
      </w:pPr>
      <w:r w:rsidRPr="00905521">
        <w:rPr>
          <w:b/>
          <w:i/>
          <w:sz w:val="22"/>
          <w:szCs w:val="22"/>
        </w:rPr>
        <w:t>- w części I Zamówienia*</w:t>
      </w:r>
    </w:p>
    <w:p w:rsidR="00B8028E" w:rsidRPr="00905521" w:rsidRDefault="00B8028E" w:rsidP="00B8028E">
      <w:pPr>
        <w:spacing w:line="360" w:lineRule="auto"/>
        <w:jc w:val="both"/>
        <w:rPr>
          <w:b/>
          <w:i/>
          <w:sz w:val="22"/>
          <w:szCs w:val="22"/>
        </w:rPr>
      </w:pPr>
      <w:r w:rsidRPr="00905521">
        <w:rPr>
          <w:b/>
          <w:i/>
          <w:sz w:val="22"/>
          <w:szCs w:val="22"/>
        </w:rPr>
        <w:t>- w części II Zamówienia*</w:t>
      </w:r>
    </w:p>
    <w:p w:rsidR="00B8028E" w:rsidRPr="00905521" w:rsidRDefault="00B8028E" w:rsidP="00B8028E">
      <w:pPr>
        <w:spacing w:line="360" w:lineRule="auto"/>
        <w:jc w:val="both"/>
        <w:rPr>
          <w:b/>
          <w:i/>
          <w:sz w:val="22"/>
          <w:szCs w:val="22"/>
        </w:rPr>
      </w:pPr>
    </w:p>
    <w:p w:rsidR="00B8028E" w:rsidRPr="00905521" w:rsidRDefault="00B8028E" w:rsidP="00B8028E">
      <w:pPr>
        <w:spacing w:line="360" w:lineRule="auto"/>
        <w:jc w:val="both"/>
        <w:rPr>
          <w:b/>
          <w:i/>
          <w:sz w:val="22"/>
          <w:szCs w:val="22"/>
        </w:rPr>
      </w:pPr>
    </w:p>
    <w:p w:rsidR="00B8028E" w:rsidRPr="00905521" w:rsidRDefault="00B8028E" w:rsidP="00B8028E">
      <w:pPr>
        <w:spacing w:line="360" w:lineRule="auto"/>
        <w:jc w:val="both"/>
        <w:rPr>
          <w:b/>
          <w:sz w:val="22"/>
          <w:szCs w:val="22"/>
        </w:rPr>
      </w:pPr>
      <w:r w:rsidRPr="00905521">
        <w:rPr>
          <w:sz w:val="22"/>
          <w:szCs w:val="22"/>
        </w:rPr>
        <w:t>oświadczamy, że</w:t>
      </w:r>
      <w:r w:rsidRPr="00905521">
        <w:rPr>
          <w:b/>
          <w:sz w:val="22"/>
          <w:szCs w:val="22"/>
        </w:rPr>
        <w:t>:</w:t>
      </w:r>
    </w:p>
    <w:p w:rsidR="00B8028E" w:rsidRPr="00905521" w:rsidRDefault="00B8028E" w:rsidP="00B8028E">
      <w:pPr>
        <w:spacing w:line="360" w:lineRule="auto"/>
        <w:jc w:val="both"/>
        <w:rPr>
          <w:b/>
          <w:sz w:val="22"/>
          <w:szCs w:val="22"/>
        </w:rPr>
      </w:pPr>
    </w:p>
    <w:p w:rsidR="00B8028E" w:rsidRPr="00905521" w:rsidRDefault="00B8028E" w:rsidP="00B8028E">
      <w:pPr>
        <w:spacing w:line="360" w:lineRule="auto"/>
        <w:jc w:val="both"/>
        <w:rPr>
          <w:b/>
          <w:sz w:val="22"/>
          <w:szCs w:val="22"/>
        </w:rPr>
      </w:pPr>
    </w:p>
    <w:p w:rsidR="00B8028E" w:rsidRPr="00905521" w:rsidRDefault="00B8028E" w:rsidP="00B8028E">
      <w:pPr>
        <w:pStyle w:val="Tekstpodstawowy"/>
        <w:numPr>
          <w:ilvl w:val="0"/>
          <w:numId w:val="30"/>
        </w:numPr>
        <w:tabs>
          <w:tab w:val="left" w:pos="567"/>
        </w:tabs>
        <w:suppressAutoHyphens/>
        <w:spacing w:line="360" w:lineRule="auto"/>
        <w:ind w:left="567" w:hanging="283"/>
        <w:rPr>
          <w:b w:val="0"/>
          <w:sz w:val="22"/>
          <w:szCs w:val="22"/>
        </w:rPr>
      </w:pPr>
      <w:r w:rsidRPr="00905521">
        <w:rPr>
          <w:b w:val="0"/>
          <w:sz w:val="22"/>
          <w:szCs w:val="22"/>
        </w:rPr>
        <w:t>spełniamy warunki udziału w postępowaniu określone w art. 22 ust. 1 ustawy z 29 stycznia 2004 roku prawo zamówień publicznych (Dz. U. z 2010 r. Nr 113. poz. 759</w:t>
      </w:r>
      <w:r w:rsidRPr="00905521">
        <w:rPr>
          <w:color w:val="000000"/>
          <w:sz w:val="22"/>
          <w:szCs w:val="22"/>
        </w:rPr>
        <w:t xml:space="preserve"> </w:t>
      </w:r>
      <w:r w:rsidRPr="00905521">
        <w:rPr>
          <w:b w:val="0"/>
          <w:color w:val="000000"/>
          <w:sz w:val="22"/>
          <w:szCs w:val="22"/>
        </w:rPr>
        <w:t>z późn. zm.</w:t>
      </w:r>
      <w:r w:rsidRPr="00905521">
        <w:rPr>
          <w:b w:val="0"/>
          <w:sz w:val="22"/>
          <w:szCs w:val="22"/>
        </w:rPr>
        <w:t>).</w:t>
      </w:r>
    </w:p>
    <w:p w:rsidR="00B8028E" w:rsidRPr="00905521" w:rsidRDefault="00B8028E" w:rsidP="00B8028E">
      <w:pPr>
        <w:pStyle w:val="Tekstpodstawowy"/>
        <w:tabs>
          <w:tab w:val="left" w:pos="284"/>
        </w:tabs>
        <w:spacing w:line="360" w:lineRule="auto"/>
        <w:ind w:left="284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tabs>
          <w:tab w:val="left" w:pos="284"/>
        </w:tabs>
        <w:ind w:left="284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tabs>
          <w:tab w:val="left" w:pos="426"/>
        </w:tabs>
        <w:ind w:left="426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rPr>
          <w:b w:val="0"/>
          <w:sz w:val="22"/>
          <w:szCs w:val="22"/>
        </w:rPr>
      </w:pPr>
    </w:p>
    <w:p w:rsidR="00B8028E" w:rsidRPr="00905521" w:rsidRDefault="00B8028E" w:rsidP="00B8028E">
      <w:pPr>
        <w:ind w:right="567" w:firstLine="3969"/>
        <w:jc w:val="both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Podpisano:</w:t>
      </w:r>
    </w:p>
    <w:p w:rsidR="00B8028E" w:rsidRPr="00905521" w:rsidRDefault="00B8028E" w:rsidP="00B8028E">
      <w:pPr>
        <w:ind w:left="6096" w:right="567"/>
        <w:jc w:val="both"/>
        <w:rPr>
          <w:sz w:val="22"/>
          <w:szCs w:val="22"/>
        </w:rPr>
      </w:pPr>
      <w:r w:rsidRPr="00905521">
        <w:rPr>
          <w:sz w:val="22"/>
          <w:szCs w:val="22"/>
        </w:rPr>
        <w:t>.........................................................</w:t>
      </w:r>
    </w:p>
    <w:p w:rsidR="00B8028E" w:rsidRPr="00905521" w:rsidRDefault="00B8028E" w:rsidP="00B8028E">
      <w:pPr>
        <w:ind w:left="5387" w:right="567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(czytelny podpis lub w przypadku parafki  pieczątka imienna upełnomocnionego przedstawiciela)</w:t>
      </w:r>
    </w:p>
    <w:p w:rsidR="00B8028E" w:rsidRPr="00905521" w:rsidRDefault="00B8028E" w:rsidP="00B8028E">
      <w:pPr>
        <w:pStyle w:val="Tekstpodstawowy"/>
        <w:rPr>
          <w:b w:val="0"/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  <w:r w:rsidRPr="00905521">
        <w:rPr>
          <w:sz w:val="22"/>
          <w:szCs w:val="22"/>
        </w:rPr>
        <w:t>*niepotrzebne skreślić</w:t>
      </w:r>
    </w:p>
    <w:p w:rsidR="00B8028E" w:rsidRDefault="00B8028E" w:rsidP="00B8028E">
      <w:pPr>
        <w:rPr>
          <w:sz w:val="22"/>
          <w:szCs w:val="22"/>
        </w:rPr>
      </w:pPr>
    </w:p>
    <w:p w:rsidR="005A5871" w:rsidRDefault="005A5871" w:rsidP="00B8028E">
      <w:pPr>
        <w:rPr>
          <w:sz w:val="22"/>
          <w:szCs w:val="22"/>
        </w:rPr>
      </w:pPr>
    </w:p>
    <w:p w:rsidR="005A5871" w:rsidRDefault="005A5871" w:rsidP="00B8028E">
      <w:pPr>
        <w:rPr>
          <w:sz w:val="22"/>
          <w:szCs w:val="22"/>
        </w:rPr>
      </w:pPr>
    </w:p>
    <w:p w:rsidR="005A5871" w:rsidRPr="00905521" w:rsidRDefault="005A5871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t>Załącznik Nr 3</w:t>
      </w:r>
    </w:p>
    <w:p w:rsidR="00B8028E" w:rsidRPr="00905521" w:rsidRDefault="00B8028E" w:rsidP="00B8028E">
      <w:pPr>
        <w:ind w:left="5664"/>
        <w:rPr>
          <w:sz w:val="22"/>
          <w:szCs w:val="22"/>
        </w:rPr>
      </w:pP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  <w:r w:rsidRPr="00905521">
        <w:rPr>
          <w:sz w:val="22"/>
          <w:szCs w:val="22"/>
        </w:rPr>
        <w:tab/>
      </w:r>
    </w:p>
    <w:p w:rsidR="00B8028E" w:rsidRPr="00905521" w:rsidRDefault="00B8028E" w:rsidP="00B8028E">
      <w:pPr>
        <w:ind w:left="5400"/>
        <w:jc w:val="right"/>
        <w:rPr>
          <w:color w:val="FF0000"/>
          <w:sz w:val="22"/>
          <w:szCs w:val="22"/>
        </w:rPr>
      </w:pPr>
      <w:r w:rsidRPr="00905521">
        <w:rPr>
          <w:color w:val="FF0000"/>
          <w:sz w:val="22"/>
          <w:szCs w:val="22"/>
        </w:rPr>
        <w:t xml:space="preserve">            </w:t>
      </w:r>
    </w:p>
    <w:p w:rsidR="00B8028E" w:rsidRPr="00905521" w:rsidRDefault="00B8028E" w:rsidP="00B8028E">
      <w:pPr>
        <w:ind w:left="5664"/>
        <w:rPr>
          <w:sz w:val="22"/>
          <w:szCs w:val="22"/>
        </w:rPr>
      </w:pPr>
    </w:p>
    <w:p w:rsidR="00B8028E" w:rsidRPr="00905521" w:rsidRDefault="00B8028E" w:rsidP="00B8028E">
      <w:pPr>
        <w:ind w:left="5664"/>
        <w:jc w:val="right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   ................................................</w:t>
      </w:r>
    </w:p>
    <w:p w:rsidR="00B8028E" w:rsidRPr="00905521" w:rsidRDefault="00B8028E" w:rsidP="00B8028E">
      <w:pPr>
        <w:ind w:left="7088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(miejscowość, data)</w:t>
      </w:r>
    </w:p>
    <w:p w:rsidR="00B8028E" w:rsidRPr="00905521" w:rsidRDefault="00B8028E" w:rsidP="00B8028E">
      <w:pPr>
        <w:ind w:right="6803"/>
        <w:rPr>
          <w:sz w:val="22"/>
          <w:szCs w:val="22"/>
        </w:rPr>
      </w:pPr>
      <w:r w:rsidRPr="00905521">
        <w:rPr>
          <w:sz w:val="22"/>
          <w:szCs w:val="22"/>
        </w:rPr>
        <w:t xml:space="preserve">   ....................................................</w:t>
      </w:r>
    </w:p>
    <w:p w:rsidR="00B8028E" w:rsidRPr="00905521" w:rsidRDefault="00B8028E" w:rsidP="00B8028E">
      <w:pPr>
        <w:ind w:right="5670"/>
        <w:rPr>
          <w:sz w:val="22"/>
          <w:szCs w:val="22"/>
        </w:rPr>
      </w:pPr>
      <w:r w:rsidRPr="00905521">
        <w:rPr>
          <w:sz w:val="22"/>
          <w:szCs w:val="22"/>
        </w:rPr>
        <w:t xml:space="preserve"> (pieczęć adresowa Wykonawcy</w:t>
      </w:r>
      <w:r>
        <w:rPr>
          <w:sz w:val="22"/>
          <w:szCs w:val="22"/>
        </w:rPr>
        <w:t>/Wykonawców</w:t>
      </w:r>
      <w:r w:rsidRPr="00905521">
        <w:rPr>
          <w:sz w:val="22"/>
          <w:szCs w:val="22"/>
        </w:rPr>
        <w:t>)</w:t>
      </w:r>
    </w:p>
    <w:p w:rsidR="00B8028E" w:rsidRPr="00905521" w:rsidRDefault="00B8028E" w:rsidP="00B8028E">
      <w:pPr>
        <w:ind w:right="6803"/>
        <w:jc w:val="center"/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rPr>
          <w:sz w:val="22"/>
          <w:szCs w:val="22"/>
        </w:rPr>
      </w:pPr>
    </w:p>
    <w:p w:rsidR="00B8028E" w:rsidRPr="00905521" w:rsidRDefault="00B8028E" w:rsidP="00B8028E">
      <w:pPr>
        <w:pStyle w:val="Tekstpodstawowy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>OŚWIADCZENIE nr 2</w:t>
      </w:r>
    </w:p>
    <w:p w:rsidR="00B8028E" w:rsidRDefault="00B8028E" w:rsidP="00B8028E">
      <w:pPr>
        <w:pStyle w:val="Tekstpodstawowy"/>
        <w:rPr>
          <w:sz w:val="22"/>
          <w:szCs w:val="22"/>
        </w:rPr>
      </w:pPr>
    </w:p>
    <w:p w:rsidR="00B8028E" w:rsidRPr="00905521" w:rsidRDefault="00B8028E" w:rsidP="00B8028E">
      <w:pPr>
        <w:pStyle w:val="Tekstpodstawowy"/>
        <w:rPr>
          <w:sz w:val="22"/>
          <w:szCs w:val="22"/>
        </w:rPr>
      </w:pPr>
    </w:p>
    <w:p w:rsidR="00B8028E" w:rsidRDefault="00B8028E" w:rsidP="00B8028E">
      <w:pPr>
        <w:spacing w:line="360" w:lineRule="auto"/>
        <w:jc w:val="both"/>
        <w:rPr>
          <w:b/>
          <w:i/>
          <w:caps/>
          <w:sz w:val="22"/>
          <w:szCs w:val="22"/>
        </w:rPr>
      </w:pPr>
      <w:r w:rsidRPr="00905521">
        <w:rPr>
          <w:sz w:val="22"/>
          <w:szCs w:val="22"/>
        </w:rPr>
        <w:t xml:space="preserve">Składając ofertę ubezpieczenia w postępowaniu prowadzonym w trybie przetargu nieograniczonego na </w:t>
      </w:r>
      <w:r w:rsidRPr="00905521">
        <w:rPr>
          <w:b/>
          <w:i/>
          <w:caps/>
          <w:sz w:val="22"/>
          <w:szCs w:val="22"/>
        </w:rPr>
        <w:t>Kompleksowe ubezpieczenie mienia i odpowiedzialności</w:t>
      </w:r>
      <w:r>
        <w:rPr>
          <w:b/>
          <w:i/>
          <w:caps/>
          <w:sz w:val="22"/>
          <w:szCs w:val="22"/>
        </w:rPr>
        <w:t xml:space="preserve"> cywilnej </w:t>
      </w:r>
      <w:r w:rsidRPr="00905521">
        <w:rPr>
          <w:b/>
          <w:i/>
          <w:caps/>
          <w:sz w:val="22"/>
          <w:szCs w:val="22"/>
        </w:rPr>
        <w:t>PGKiM Sandomierz Sp. z o.o.</w:t>
      </w:r>
    </w:p>
    <w:p w:rsidR="00B8028E" w:rsidRPr="00905521" w:rsidRDefault="00B8028E" w:rsidP="00B8028E">
      <w:pPr>
        <w:spacing w:line="360" w:lineRule="auto"/>
        <w:jc w:val="both"/>
        <w:rPr>
          <w:b/>
          <w:i/>
          <w:smallCaps/>
          <w:sz w:val="22"/>
          <w:szCs w:val="22"/>
        </w:rPr>
      </w:pPr>
    </w:p>
    <w:p w:rsidR="00B8028E" w:rsidRPr="00905521" w:rsidRDefault="00B8028E" w:rsidP="00B8028E">
      <w:pPr>
        <w:spacing w:line="360" w:lineRule="auto"/>
        <w:jc w:val="both"/>
        <w:rPr>
          <w:b/>
          <w:i/>
          <w:sz w:val="22"/>
          <w:szCs w:val="22"/>
        </w:rPr>
      </w:pPr>
      <w:r w:rsidRPr="00905521">
        <w:rPr>
          <w:b/>
          <w:i/>
          <w:sz w:val="22"/>
          <w:szCs w:val="22"/>
        </w:rPr>
        <w:t>- w części I Zamówienia*</w:t>
      </w:r>
    </w:p>
    <w:p w:rsidR="00B8028E" w:rsidRPr="00905521" w:rsidRDefault="00B8028E" w:rsidP="00B8028E">
      <w:pPr>
        <w:spacing w:line="360" w:lineRule="auto"/>
        <w:jc w:val="both"/>
        <w:rPr>
          <w:b/>
          <w:i/>
          <w:sz w:val="22"/>
          <w:szCs w:val="22"/>
        </w:rPr>
      </w:pPr>
      <w:r w:rsidRPr="00905521">
        <w:rPr>
          <w:b/>
          <w:i/>
          <w:sz w:val="22"/>
          <w:szCs w:val="22"/>
        </w:rPr>
        <w:t>- w części II Zamówienia*</w:t>
      </w:r>
    </w:p>
    <w:p w:rsidR="00B8028E" w:rsidRPr="00905521" w:rsidRDefault="00B8028E" w:rsidP="00B8028E">
      <w:pPr>
        <w:spacing w:line="360" w:lineRule="auto"/>
        <w:jc w:val="both"/>
        <w:rPr>
          <w:b/>
          <w:i/>
          <w:sz w:val="22"/>
          <w:szCs w:val="22"/>
        </w:rPr>
      </w:pPr>
    </w:p>
    <w:p w:rsidR="00B8028E" w:rsidRPr="00905521" w:rsidRDefault="00B8028E" w:rsidP="00B8028E">
      <w:pPr>
        <w:spacing w:line="360" w:lineRule="auto"/>
        <w:jc w:val="both"/>
        <w:rPr>
          <w:b/>
          <w:i/>
          <w:sz w:val="22"/>
          <w:szCs w:val="22"/>
        </w:rPr>
      </w:pPr>
    </w:p>
    <w:p w:rsidR="00B8028E" w:rsidRPr="00905521" w:rsidRDefault="00B8028E" w:rsidP="00B8028E">
      <w:pPr>
        <w:spacing w:line="360" w:lineRule="auto"/>
        <w:jc w:val="both"/>
        <w:rPr>
          <w:b/>
          <w:sz w:val="22"/>
          <w:szCs w:val="22"/>
        </w:rPr>
      </w:pPr>
      <w:r w:rsidRPr="00905521">
        <w:rPr>
          <w:sz w:val="22"/>
          <w:szCs w:val="22"/>
        </w:rPr>
        <w:t>oświadczamy, że</w:t>
      </w:r>
      <w:r w:rsidRPr="00905521">
        <w:rPr>
          <w:b/>
          <w:sz w:val="22"/>
          <w:szCs w:val="22"/>
        </w:rPr>
        <w:t>:</w:t>
      </w:r>
    </w:p>
    <w:p w:rsidR="00B8028E" w:rsidRPr="00905521" w:rsidRDefault="00B8028E" w:rsidP="00B8028E">
      <w:pPr>
        <w:spacing w:line="360" w:lineRule="auto"/>
        <w:jc w:val="both"/>
        <w:rPr>
          <w:b/>
          <w:sz w:val="22"/>
          <w:szCs w:val="22"/>
        </w:rPr>
      </w:pPr>
    </w:p>
    <w:p w:rsidR="00B8028E" w:rsidRPr="00905521" w:rsidRDefault="00B8028E" w:rsidP="00B8028E">
      <w:pPr>
        <w:spacing w:line="360" w:lineRule="auto"/>
        <w:jc w:val="both"/>
        <w:rPr>
          <w:b/>
          <w:sz w:val="22"/>
          <w:szCs w:val="22"/>
        </w:rPr>
      </w:pPr>
    </w:p>
    <w:p w:rsidR="00B8028E" w:rsidRPr="00905521" w:rsidRDefault="00B8028E" w:rsidP="00B8028E">
      <w:pPr>
        <w:pStyle w:val="Tekstpodstawowy"/>
        <w:numPr>
          <w:ilvl w:val="0"/>
          <w:numId w:val="30"/>
        </w:numPr>
        <w:tabs>
          <w:tab w:val="left" w:pos="567"/>
        </w:tabs>
        <w:suppressAutoHyphens/>
        <w:spacing w:line="360" w:lineRule="auto"/>
        <w:ind w:left="567" w:hanging="283"/>
        <w:rPr>
          <w:b w:val="0"/>
          <w:sz w:val="22"/>
          <w:szCs w:val="22"/>
        </w:rPr>
      </w:pPr>
      <w:r w:rsidRPr="00905521">
        <w:rPr>
          <w:b w:val="0"/>
          <w:sz w:val="22"/>
          <w:szCs w:val="22"/>
        </w:rPr>
        <w:t xml:space="preserve">nie podlegamy wykluczeniu z postępowania o udzielenie zamówienia na podstawie art. 24 ust. 1 ustawy </w:t>
      </w:r>
      <w:r w:rsidRPr="00905521">
        <w:rPr>
          <w:b w:val="0"/>
          <w:sz w:val="22"/>
          <w:szCs w:val="22"/>
        </w:rPr>
        <w:br/>
        <w:t>z 29 stycznia 2004 roku prawo zamówień publicznych (Dz. U. z 2010 r. Nr 113. poz. 759</w:t>
      </w:r>
      <w:r w:rsidRPr="00905521">
        <w:rPr>
          <w:color w:val="000000"/>
          <w:sz w:val="22"/>
          <w:szCs w:val="22"/>
        </w:rPr>
        <w:t xml:space="preserve"> </w:t>
      </w:r>
      <w:r w:rsidRPr="00905521">
        <w:rPr>
          <w:b w:val="0"/>
          <w:color w:val="000000"/>
          <w:sz w:val="22"/>
          <w:szCs w:val="22"/>
        </w:rPr>
        <w:t>z późn. zm.</w:t>
      </w:r>
      <w:r w:rsidRPr="00905521">
        <w:rPr>
          <w:b w:val="0"/>
          <w:sz w:val="22"/>
          <w:szCs w:val="22"/>
        </w:rPr>
        <w:t>).</w:t>
      </w:r>
    </w:p>
    <w:p w:rsidR="00B8028E" w:rsidRPr="00905521" w:rsidRDefault="00B8028E" w:rsidP="00B8028E">
      <w:pPr>
        <w:pStyle w:val="Tekstpodstawowy"/>
        <w:tabs>
          <w:tab w:val="left" w:pos="426"/>
        </w:tabs>
        <w:ind w:left="426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ind w:left="425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rPr>
          <w:b w:val="0"/>
          <w:sz w:val="22"/>
          <w:szCs w:val="22"/>
        </w:rPr>
      </w:pPr>
    </w:p>
    <w:p w:rsidR="00B8028E" w:rsidRPr="00905521" w:rsidRDefault="00B8028E" w:rsidP="00B8028E">
      <w:pPr>
        <w:pStyle w:val="Tekstpodstawowy"/>
        <w:rPr>
          <w:b w:val="0"/>
          <w:sz w:val="22"/>
          <w:szCs w:val="22"/>
        </w:rPr>
      </w:pPr>
    </w:p>
    <w:p w:rsidR="00B8028E" w:rsidRPr="00905521" w:rsidRDefault="00B8028E" w:rsidP="00B8028E">
      <w:pPr>
        <w:ind w:right="567" w:firstLine="3969"/>
        <w:jc w:val="both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     Podpisano:</w:t>
      </w:r>
    </w:p>
    <w:p w:rsidR="00B8028E" w:rsidRPr="00905521" w:rsidRDefault="00B8028E" w:rsidP="00B8028E">
      <w:pPr>
        <w:ind w:left="6096" w:right="567"/>
        <w:jc w:val="both"/>
        <w:rPr>
          <w:sz w:val="22"/>
          <w:szCs w:val="22"/>
        </w:rPr>
      </w:pPr>
      <w:r w:rsidRPr="00905521">
        <w:rPr>
          <w:sz w:val="22"/>
          <w:szCs w:val="22"/>
        </w:rPr>
        <w:t>.........................................................</w:t>
      </w:r>
    </w:p>
    <w:p w:rsidR="00B8028E" w:rsidRPr="00905521" w:rsidRDefault="00B8028E" w:rsidP="00B8028E">
      <w:pPr>
        <w:ind w:left="5387" w:right="567"/>
        <w:jc w:val="center"/>
        <w:rPr>
          <w:sz w:val="22"/>
          <w:szCs w:val="22"/>
        </w:rPr>
      </w:pPr>
      <w:r w:rsidRPr="00905521">
        <w:rPr>
          <w:sz w:val="22"/>
          <w:szCs w:val="22"/>
        </w:rPr>
        <w:t xml:space="preserve">          (czytelny podpis lub w przypadku parafki  pieczątka imienna upełnomocnionego przedstawiciela)</w:t>
      </w:r>
    </w:p>
    <w:p w:rsidR="00B8028E" w:rsidRPr="00905521" w:rsidRDefault="00B8028E" w:rsidP="00B8028E">
      <w:pPr>
        <w:ind w:left="5387" w:right="567"/>
        <w:jc w:val="center"/>
        <w:rPr>
          <w:sz w:val="22"/>
          <w:szCs w:val="22"/>
        </w:rPr>
      </w:pPr>
    </w:p>
    <w:p w:rsidR="00B8028E" w:rsidRPr="00905521" w:rsidRDefault="00B8028E" w:rsidP="00B8028E">
      <w:pPr>
        <w:ind w:left="5387" w:right="567"/>
        <w:jc w:val="center"/>
        <w:rPr>
          <w:sz w:val="22"/>
          <w:szCs w:val="22"/>
        </w:rPr>
      </w:pPr>
    </w:p>
    <w:p w:rsidR="00B8028E" w:rsidRPr="00905521" w:rsidRDefault="00B8028E" w:rsidP="00B8028E">
      <w:pPr>
        <w:ind w:left="5387" w:right="567"/>
        <w:jc w:val="center"/>
        <w:rPr>
          <w:sz w:val="22"/>
          <w:szCs w:val="22"/>
        </w:rPr>
      </w:pPr>
    </w:p>
    <w:p w:rsidR="00B8028E" w:rsidRPr="00905521" w:rsidRDefault="00B8028E" w:rsidP="00B8028E">
      <w:pPr>
        <w:ind w:left="5387" w:right="567"/>
        <w:jc w:val="center"/>
        <w:rPr>
          <w:sz w:val="22"/>
          <w:szCs w:val="22"/>
        </w:rPr>
      </w:pPr>
    </w:p>
    <w:p w:rsidR="00B8028E" w:rsidRDefault="00B8028E" w:rsidP="00B8028E">
      <w:pPr>
        <w:rPr>
          <w:sz w:val="22"/>
          <w:szCs w:val="22"/>
        </w:rPr>
      </w:pPr>
      <w:r w:rsidRPr="00905521">
        <w:rPr>
          <w:sz w:val="22"/>
          <w:szCs w:val="22"/>
        </w:rPr>
        <w:t>*niepotrzebne skreślić</w:t>
      </w:r>
    </w:p>
    <w:p w:rsidR="00395711" w:rsidRDefault="00395711" w:rsidP="00B8028E">
      <w:pPr>
        <w:rPr>
          <w:sz w:val="22"/>
          <w:szCs w:val="22"/>
        </w:rPr>
      </w:pPr>
    </w:p>
    <w:p w:rsidR="00395711" w:rsidRDefault="00395711" w:rsidP="00B8028E">
      <w:pPr>
        <w:rPr>
          <w:sz w:val="22"/>
          <w:szCs w:val="22"/>
        </w:rPr>
      </w:pPr>
    </w:p>
    <w:p w:rsidR="00395711" w:rsidRDefault="00395711" w:rsidP="00B8028E">
      <w:pPr>
        <w:rPr>
          <w:sz w:val="22"/>
          <w:szCs w:val="22"/>
        </w:rPr>
      </w:pPr>
    </w:p>
    <w:p w:rsidR="00395711" w:rsidRPr="00905521" w:rsidRDefault="00395711" w:rsidP="00B8028E">
      <w:pPr>
        <w:rPr>
          <w:sz w:val="22"/>
          <w:szCs w:val="22"/>
        </w:rPr>
      </w:pPr>
    </w:p>
    <w:p w:rsidR="00B8028E" w:rsidRPr="00905521" w:rsidRDefault="00B8028E" w:rsidP="00B8028E">
      <w:pPr>
        <w:ind w:left="5387" w:right="567"/>
        <w:jc w:val="center"/>
        <w:rPr>
          <w:sz w:val="22"/>
          <w:szCs w:val="22"/>
        </w:rPr>
      </w:pPr>
    </w:p>
    <w:p w:rsidR="00B8028E" w:rsidRPr="00905521" w:rsidRDefault="00B8028E" w:rsidP="00B8028E">
      <w:pPr>
        <w:ind w:left="5387" w:right="567"/>
        <w:jc w:val="center"/>
        <w:rPr>
          <w:sz w:val="22"/>
          <w:szCs w:val="22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caps/>
          <w:szCs w:val="28"/>
        </w:rPr>
      </w:pPr>
      <w:r>
        <w:rPr>
          <w:b/>
          <w:bCs/>
          <w:szCs w:val="28"/>
        </w:rPr>
        <w:t xml:space="preserve">Załącznik nr 4: </w:t>
      </w:r>
      <w:r>
        <w:rPr>
          <w:b/>
          <w:bCs/>
          <w:caps/>
          <w:szCs w:val="28"/>
        </w:rPr>
        <w:t>WZÓR</w:t>
      </w:r>
      <w:r>
        <w:rPr>
          <w:b/>
          <w:bCs/>
          <w:caps/>
          <w:szCs w:val="28"/>
        </w:rPr>
        <w:tab/>
        <w:t xml:space="preserve">UMOWY </w:t>
      </w:r>
    </w:p>
    <w:p w:rsidR="00B8028E" w:rsidRDefault="00B8028E" w:rsidP="00B8028E">
      <w:pPr>
        <w:widowControl w:val="0"/>
        <w:jc w:val="center"/>
        <w:rPr>
          <w:b/>
          <w:bCs/>
          <w:caps/>
          <w:szCs w:val="28"/>
        </w:rPr>
      </w:pPr>
    </w:p>
    <w:p w:rsidR="00B8028E" w:rsidRPr="009765C7" w:rsidRDefault="00B8028E" w:rsidP="00B8028E">
      <w:pPr>
        <w:widowControl w:val="0"/>
        <w:jc w:val="center"/>
        <w:rPr>
          <w:b/>
          <w:bCs/>
          <w:sz w:val="26"/>
          <w:szCs w:val="26"/>
          <w:u w:val="single"/>
        </w:rPr>
      </w:pPr>
      <w:r w:rsidRPr="009765C7">
        <w:rPr>
          <w:b/>
          <w:bCs/>
          <w:caps/>
          <w:sz w:val="26"/>
          <w:szCs w:val="26"/>
          <w:u w:val="single"/>
        </w:rPr>
        <w:t>Część I Zamówienia</w:t>
      </w:r>
    </w:p>
    <w:p w:rsidR="00B8028E" w:rsidRDefault="00B8028E" w:rsidP="00B8028E">
      <w:pPr>
        <w:widowControl w:val="0"/>
      </w:pPr>
    </w:p>
    <w:p w:rsidR="00B8028E" w:rsidRPr="009765C7" w:rsidRDefault="00B8028E" w:rsidP="00B8028E">
      <w:pPr>
        <w:tabs>
          <w:tab w:val="left" w:pos="7088"/>
        </w:tabs>
        <w:jc w:val="center"/>
        <w:rPr>
          <w:b/>
          <w:sz w:val="26"/>
          <w:szCs w:val="26"/>
        </w:rPr>
      </w:pPr>
      <w:r w:rsidRPr="009765C7">
        <w:rPr>
          <w:b/>
          <w:sz w:val="26"/>
          <w:szCs w:val="26"/>
        </w:rPr>
        <w:t xml:space="preserve">Umowa </w:t>
      </w:r>
    </w:p>
    <w:p w:rsidR="00B8028E" w:rsidRPr="007B14D6" w:rsidRDefault="00B8028E" w:rsidP="00B8028E">
      <w:pPr>
        <w:tabs>
          <w:tab w:val="left" w:pos="7088"/>
        </w:tabs>
        <w:jc w:val="center"/>
        <w:rPr>
          <w:b/>
          <w:sz w:val="24"/>
          <w:szCs w:val="24"/>
        </w:rPr>
      </w:pPr>
      <w:r w:rsidRPr="007B14D6">
        <w:rPr>
          <w:b/>
          <w:sz w:val="24"/>
          <w:szCs w:val="24"/>
        </w:rPr>
        <w:t>zawarta w dniu …………………. 20</w:t>
      </w:r>
      <w:r>
        <w:rPr>
          <w:b/>
          <w:sz w:val="24"/>
          <w:szCs w:val="24"/>
        </w:rPr>
        <w:t xml:space="preserve">12 </w:t>
      </w:r>
      <w:r w:rsidRPr="007B14D6">
        <w:rPr>
          <w:b/>
          <w:sz w:val="24"/>
          <w:szCs w:val="24"/>
        </w:rPr>
        <w:t>r. pomiędzy</w:t>
      </w:r>
    </w:p>
    <w:p w:rsidR="00B8028E" w:rsidRDefault="00B8028E" w:rsidP="00B8028E">
      <w:pPr>
        <w:ind w:left="284" w:hanging="284"/>
        <w:jc w:val="both"/>
        <w:rPr>
          <w:sz w:val="22"/>
          <w:szCs w:val="22"/>
        </w:rPr>
      </w:pPr>
    </w:p>
    <w:p w:rsidR="00B8028E" w:rsidRPr="00166624" w:rsidRDefault="00B8028E" w:rsidP="00B8028E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Zamawiającym:</w:t>
      </w:r>
    </w:p>
    <w:p w:rsidR="00B8028E" w:rsidRPr="00166624" w:rsidRDefault="00B8028E" w:rsidP="00B8028E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Przedsiębiorstwem Gospodarki Komunalnej i Mieszkaniowej Sp. z o.o.</w:t>
      </w:r>
      <w:r>
        <w:rPr>
          <w:sz w:val="22"/>
          <w:szCs w:val="22"/>
        </w:rPr>
        <w:t xml:space="preserve"> z siedzibą ul. Przemysłowa 12, 27-600 Sandomierz</w:t>
      </w:r>
      <w:r w:rsidRPr="00166624">
        <w:rPr>
          <w:sz w:val="22"/>
          <w:szCs w:val="22"/>
        </w:rPr>
        <w:t xml:space="preserve">, zwanym dalej </w:t>
      </w:r>
      <w:r w:rsidRPr="00166624">
        <w:rPr>
          <w:b/>
          <w:sz w:val="22"/>
          <w:szCs w:val="22"/>
        </w:rPr>
        <w:t>Ubezpieczającym</w:t>
      </w:r>
      <w:r w:rsidRPr="00166624">
        <w:rPr>
          <w:sz w:val="22"/>
          <w:szCs w:val="22"/>
        </w:rPr>
        <w:t>, reprezentowanym przez:</w:t>
      </w:r>
    </w:p>
    <w:p w:rsidR="00B8028E" w:rsidRPr="009E5411" w:rsidRDefault="00B8028E" w:rsidP="00B8028E">
      <w:pPr>
        <w:rPr>
          <w:b/>
          <w:sz w:val="22"/>
          <w:szCs w:val="22"/>
          <w:u w:val="dotted"/>
        </w:rPr>
      </w:pPr>
      <w:r w:rsidRPr="009E5411">
        <w:rPr>
          <w:b/>
          <w:sz w:val="22"/>
          <w:szCs w:val="22"/>
          <w:u w:val="dotted"/>
        </w:rPr>
        <w:t xml:space="preserve"> </w:t>
      </w:r>
      <w:r>
        <w:rPr>
          <w:b/>
          <w:sz w:val="22"/>
          <w:szCs w:val="22"/>
          <w:u w:val="dotted"/>
        </w:rPr>
        <w:t>Tadeusza Przyłuckiego – Prezesa Zarządu</w:t>
      </w:r>
    </w:p>
    <w:p w:rsidR="00B8028E" w:rsidRPr="00166624" w:rsidRDefault="00B8028E" w:rsidP="00B8028E">
      <w:pPr>
        <w:jc w:val="both"/>
        <w:rPr>
          <w:sz w:val="22"/>
          <w:szCs w:val="22"/>
        </w:rPr>
      </w:pP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:rsidR="00B8028E" w:rsidRPr="00166624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Wykonawcą: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firmą: </w:t>
      </w:r>
      <w:r w:rsidRPr="007A265C">
        <w:rPr>
          <w:sz w:val="22"/>
          <w:szCs w:val="22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wpisaną do KRS pod nr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mającą siedzibę: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NIP: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REGON: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zwaną dalej </w:t>
      </w:r>
      <w:r w:rsidRPr="007A265C">
        <w:rPr>
          <w:b/>
          <w:sz w:val="22"/>
          <w:szCs w:val="22"/>
        </w:rPr>
        <w:t>Ubezpieczycielem</w:t>
      </w:r>
      <w:r w:rsidRPr="007A265C">
        <w:rPr>
          <w:sz w:val="22"/>
          <w:szCs w:val="22"/>
        </w:rPr>
        <w:t>, w imieniu której działa:</w:t>
      </w:r>
    </w:p>
    <w:p w:rsidR="00B8028E" w:rsidRPr="007A265C" w:rsidRDefault="00B8028E" w:rsidP="00B8028E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B8028E" w:rsidRPr="007A265C" w:rsidRDefault="00B8028E" w:rsidP="00B8028E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B8028E" w:rsidRPr="007A265C" w:rsidRDefault="00B8028E" w:rsidP="00B8028E">
      <w:pPr>
        <w:jc w:val="both"/>
        <w:rPr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przy akceptacji Pełnomocnika Ubezpieczającego/Ubezpieczonego </w:t>
      </w:r>
      <w:r>
        <w:rPr>
          <w:sz w:val="22"/>
          <w:szCs w:val="22"/>
        </w:rPr>
        <w:t>Gminy Sandomierz</w:t>
      </w:r>
      <w:r w:rsidRPr="007A265C">
        <w:rPr>
          <w:sz w:val="22"/>
          <w:szCs w:val="22"/>
        </w:rPr>
        <w:t>: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b/>
          <w:sz w:val="22"/>
          <w:szCs w:val="22"/>
        </w:rPr>
        <w:t xml:space="preserve">Kancelarii Brokerskiej Rożek Brokers Group </w:t>
      </w:r>
      <w:r w:rsidRPr="007A265C">
        <w:rPr>
          <w:sz w:val="22"/>
          <w:szCs w:val="22"/>
        </w:rPr>
        <w:t xml:space="preserve">z siedzibą przy ul. Dobkiewicza 22; 27-600 Sandomierz, wpisanego do Ewidencji działalności gospodarczej prowadzonej przez Burmistrza Miasta Sandomierza pod numerem 5231, NIP: 864-100-19-83, REGON: 830354787: zwanego dalej </w:t>
      </w:r>
      <w:r w:rsidRPr="007A265C">
        <w:rPr>
          <w:b/>
          <w:sz w:val="22"/>
          <w:szCs w:val="22"/>
        </w:rPr>
        <w:t>Pełnomocnikiem Ubezpieczającego</w:t>
      </w:r>
      <w:r w:rsidRPr="007A265C">
        <w:rPr>
          <w:sz w:val="22"/>
          <w:szCs w:val="22"/>
        </w:rPr>
        <w:t xml:space="preserve">, reprezentowanym przez 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9E5411">
        <w:rPr>
          <w:b/>
          <w:sz w:val="22"/>
          <w:szCs w:val="22"/>
        </w:rPr>
        <w:t>Bernarda Rożka</w:t>
      </w:r>
      <w:r w:rsidRPr="007A265C">
        <w:rPr>
          <w:sz w:val="22"/>
          <w:szCs w:val="22"/>
        </w:rPr>
        <w:t xml:space="preserve"> – brokera ubezpieczeniowego, działającego na podstawie zezwolenia KNUiFE nr 244/97 </w:t>
      </w:r>
      <w:r>
        <w:rPr>
          <w:sz w:val="22"/>
          <w:szCs w:val="22"/>
        </w:rPr>
        <w:br/>
      </w:r>
      <w:r w:rsidRPr="007A265C">
        <w:rPr>
          <w:sz w:val="22"/>
          <w:szCs w:val="22"/>
        </w:rPr>
        <w:t>i pełnomocnictwa udzielonego przez Zamawiającego.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1.</w:t>
      </w:r>
      <w:r w:rsidRPr="007A265C">
        <w:rPr>
          <w:sz w:val="22"/>
          <w:szCs w:val="22"/>
        </w:rPr>
        <w:tab/>
        <w:t xml:space="preserve">Na podstawie rozstrzygnięcia postępowania o udzielenie zamówienia publicznego przeprowadzonego w trybie przetargu nieograniczonego w dniu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2012</w:t>
      </w:r>
      <w:r w:rsidRPr="007A265C">
        <w:rPr>
          <w:sz w:val="22"/>
          <w:szCs w:val="22"/>
        </w:rPr>
        <w:t xml:space="preserve"> r., Ubezpieczyciel zobowiązuje się do ubezpieczenia </w:t>
      </w:r>
      <w:r>
        <w:rPr>
          <w:sz w:val="22"/>
          <w:szCs w:val="22"/>
        </w:rPr>
        <w:t xml:space="preserve">mienia i odpowiedzialności z tytułu działalności prowadzonej przez Ubezpieczającego wymienionego w Opisie przedmiotu Zamówienia, </w:t>
      </w:r>
      <w:r w:rsidRPr="007A265C">
        <w:rPr>
          <w:sz w:val="22"/>
          <w:szCs w:val="22"/>
        </w:rPr>
        <w:t>w zakresie następujących ryzyk ubezpieczeniowych:</w:t>
      </w:r>
    </w:p>
    <w:p w:rsidR="00B8028E" w:rsidRPr="00784DFF" w:rsidRDefault="00B8028E" w:rsidP="00B8028E">
      <w:pPr>
        <w:numPr>
          <w:ilvl w:val="0"/>
          <w:numId w:val="4"/>
        </w:numPr>
        <w:tabs>
          <w:tab w:val="clear" w:pos="720"/>
          <w:tab w:val="num" w:pos="851"/>
        </w:tabs>
        <w:ind w:left="851" w:hanging="426"/>
        <w:jc w:val="both"/>
        <w:rPr>
          <w:sz w:val="22"/>
          <w:szCs w:val="22"/>
        </w:rPr>
      </w:pPr>
      <w:r>
        <w:rPr>
          <w:sz w:val="22"/>
          <w:szCs w:val="22"/>
        </w:rPr>
        <w:t>Ubezpieczenie mienia</w:t>
      </w:r>
      <w:r w:rsidRPr="00784DFF">
        <w:rPr>
          <w:sz w:val="22"/>
          <w:szCs w:val="22"/>
        </w:rPr>
        <w:t xml:space="preserve"> od </w:t>
      </w:r>
      <w:r>
        <w:rPr>
          <w:sz w:val="22"/>
          <w:szCs w:val="22"/>
        </w:rPr>
        <w:t>wszystkich ryzyk</w:t>
      </w:r>
    </w:p>
    <w:p w:rsidR="00B8028E" w:rsidRPr="00784DFF" w:rsidRDefault="00B8028E" w:rsidP="00B8028E">
      <w:pPr>
        <w:numPr>
          <w:ilvl w:val="0"/>
          <w:numId w:val="4"/>
        </w:numPr>
        <w:tabs>
          <w:tab w:val="clear" w:pos="720"/>
          <w:tab w:val="num" w:pos="851"/>
        </w:tabs>
        <w:ind w:left="851" w:hanging="426"/>
        <w:jc w:val="both"/>
        <w:rPr>
          <w:sz w:val="22"/>
          <w:szCs w:val="22"/>
        </w:rPr>
      </w:pPr>
      <w:r w:rsidRPr="00784DFF">
        <w:rPr>
          <w:sz w:val="22"/>
          <w:szCs w:val="22"/>
        </w:rPr>
        <w:t>Ubezpieczenie sprzętu elektronicznego</w:t>
      </w:r>
    </w:p>
    <w:p w:rsidR="00B8028E" w:rsidRDefault="00B8028E" w:rsidP="00B8028E">
      <w:pPr>
        <w:numPr>
          <w:ilvl w:val="0"/>
          <w:numId w:val="4"/>
        </w:numPr>
        <w:tabs>
          <w:tab w:val="clear" w:pos="720"/>
          <w:tab w:val="num" w:pos="851"/>
        </w:tabs>
        <w:ind w:left="851" w:hanging="426"/>
        <w:jc w:val="both"/>
        <w:rPr>
          <w:sz w:val="22"/>
          <w:szCs w:val="22"/>
        </w:rPr>
      </w:pPr>
      <w:r>
        <w:rPr>
          <w:sz w:val="22"/>
          <w:szCs w:val="22"/>
        </w:rPr>
        <w:t>Ubezpieczenie szyb i innych przedmiotów szklanych od stłuczenia</w:t>
      </w:r>
      <w:r w:rsidRPr="00784DFF">
        <w:rPr>
          <w:sz w:val="22"/>
          <w:szCs w:val="22"/>
        </w:rPr>
        <w:t xml:space="preserve"> </w:t>
      </w:r>
    </w:p>
    <w:p w:rsidR="00B8028E" w:rsidRPr="00784DFF" w:rsidRDefault="00B8028E" w:rsidP="00B8028E">
      <w:pPr>
        <w:numPr>
          <w:ilvl w:val="0"/>
          <w:numId w:val="4"/>
        </w:numPr>
        <w:tabs>
          <w:tab w:val="clear" w:pos="720"/>
          <w:tab w:val="num" w:pos="851"/>
        </w:tabs>
        <w:ind w:left="851" w:hanging="426"/>
        <w:jc w:val="both"/>
        <w:rPr>
          <w:sz w:val="22"/>
          <w:szCs w:val="22"/>
        </w:rPr>
      </w:pPr>
      <w:r w:rsidRPr="00784DFF">
        <w:rPr>
          <w:sz w:val="22"/>
          <w:szCs w:val="22"/>
        </w:rPr>
        <w:t xml:space="preserve">Ubezpieczenie odpowiedzialności cywilnej </w:t>
      </w:r>
      <w:r>
        <w:rPr>
          <w:sz w:val="22"/>
          <w:szCs w:val="22"/>
        </w:rPr>
        <w:t>z tytułu posiadanego mienia i prowadzonej działalności gospodarczej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2.</w:t>
      </w:r>
      <w:r w:rsidRPr="007A265C">
        <w:rPr>
          <w:sz w:val="22"/>
          <w:szCs w:val="22"/>
        </w:rPr>
        <w:tab/>
        <w:t xml:space="preserve">Umowa obowiązuje </w:t>
      </w:r>
      <w:r>
        <w:rPr>
          <w:sz w:val="22"/>
          <w:szCs w:val="22"/>
        </w:rPr>
        <w:t xml:space="preserve">przez 12 miesięcy, </w:t>
      </w:r>
      <w:r w:rsidRPr="007A265C">
        <w:rPr>
          <w:sz w:val="22"/>
          <w:szCs w:val="22"/>
        </w:rPr>
        <w:t xml:space="preserve">w okresie od </w:t>
      </w:r>
      <w:r>
        <w:rPr>
          <w:sz w:val="22"/>
          <w:szCs w:val="22"/>
        </w:rPr>
        <w:t>01.03.2012 r. do 28.02.2013 r.</w:t>
      </w: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3.</w:t>
      </w:r>
      <w:r w:rsidRPr="007A265C">
        <w:rPr>
          <w:sz w:val="22"/>
          <w:szCs w:val="22"/>
        </w:rPr>
        <w:tab/>
        <w:t>Wartość przed</w:t>
      </w:r>
      <w:r>
        <w:rPr>
          <w:sz w:val="22"/>
          <w:szCs w:val="22"/>
        </w:rPr>
        <w:t>miotu zamówienia brutto, którą stanowi łączny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koszt ubezpieczenia</w:t>
      </w:r>
      <w:r w:rsidRPr="007A265C">
        <w:rPr>
          <w:sz w:val="22"/>
          <w:szCs w:val="22"/>
        </w:rPr>
        <w:t xml:space="preserve"> objęte</w:t>
      </w:r>
      <w:r>
        <w:rPr>
          <w:sz w:val="22"/>
          <w:szCs w:val="22"/>
        </w:rPr>
        <w:t>go</w:t>
      </w:r>
      <w:r w:rsidRPr="007A265C">
        <w:rPr>
          <w:sz w:val="22"/>
          <w:szCs w:val="22"/>
        </w:rPr>
        <w:t xml:space="preserve"> niniejszą um</w:t>
      </w:r>
      <w:r>
        <w:rPr>
          <w:sz w:val="22"/>
          <w:szCs w:val="22"/>
        </w:rPr>
        <w:t xml:space="preserve">ową </w:t>
      </w:r>
      <w:r>
        <w:rPr>
          <w:sz w:val="22"/>
          <w:szCs w:val="22"/>
        </w:rPr>
        <w:br/>
        <w:t>w okresie jej obowiązywania, wynosi:</w:t>
      </w:r>
    </w:p>
    <w:p w:rsidR="00B8028E" w:rsidRDefault="00B8028E" w:rsidP="00B8028E">
      <w:pPr>
        <w:ind w:left="426"/>
        <w:jc w:val="both"/>
        <w:rPr>
          <w:sz w:val="22"/>
          <w:szCs w:val="22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 xml:space="preserve">       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</w:t>
      </w:r>
      <w:r w:rsidRPr="007A265C">
        <w:rPr>
          <w:sz w:val="22"/>
          <w:szCs w:val="22"/>
        </w:rPr>
        <w:t xml:space="preserve"> (słownie: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PLN)</w:t>
      </w:r>
    </w:p>
    <w:p w:rsidR="00B8028E" w:rsidRDefault="00B8028E" w:rsidP="00B8028E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(Usługa zwolniona z podatku VAT),</w:t>
      </w: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4.</w:t>
      </w:r>
      <w:r w:rsidRPr="007A265C">
        <w:rPr>
          <w:sz w:val="22"/>
          <w:szCs w:val="22"/>
        </w:rPr>
        <w:tab/>
        <w:t xml:space="preserve">W </w:t>
      </w:r>
      <w:r>
        <w:rPr>
          <w:sz w:val="22"/>
          <w:szCs w:val="22"/>
        </w:rPr>
        <w:t>kwocie</w:t>
      </w:r>
      <w:r w:rsidRPr="007A265C">
        <w:rPr>
          <w:sz w:val="22"/>
          <w:szCs w:val="22"/>
        </w:rPr>
        <w:t xml:space="preserve"> wymienion</w:t>
      </w:r>
      <w:r>
        <w:rPr>
          <w:sz w:val="22"/>
          <w:szCs w:val="22"/>
        </w:rPr>
        <w:t>ej</w:t>
      </w:r>
      <w:r w:rsidRPr="007A265C">
        <w:rPr>
          <w:sz w:val="22"/>
          <w:szCs w:val="22"/>
        </w:rPr>
        <w:t xml:space="preserve"> w ust. 3 zawarte są wszelkie koszty związane z realizacją umów ubezpieczenia ponoszone przez Ubezpieczyciela.</w:t>
      </w:r>
    </w:p>
    <w:p w:rsidR="00B8028E" w:rsidRDefault="00B8028E" w:rsidP="00B8028E">
      <w:pPr>
        <w:numPr>
          <w:ilvl w:val="2"/>
          <w:numId w:val="6"/>
        </w:numPr>
        <w:tabs>
          <w:tab w:val="clear" w:pos="216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Wartość przedmiotu zamówienia określona w ust. 3 może ulec zmianie w trakcie realizacji zamówienia na skutek:</w:t>
      </w:r>
    </w:p>
    <w:p w:rsidR="00B8028E" w:rsidRDefault="00B8028E" w:rsidP="00B8028E">
      <w:pPr>
        <w:ind w:left="705" w:hanging="34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  <w:t xml:space="preserve">zmian wartości majątku przyjętego do ubezpieczenia i wyszczególnionego w Opisie przedmiotu zamówienia (Załącznik nr 5 do SIWZ) wynikających ze zwiększenia lub zmniejszenia stanu poszczególnych składników majątku w trakcie realizacji zamówienia. </w:t>
      </w:r>
    </w:p>
    <w:p w:rsidR="00B8028E" w:rsidRDefault="00B8028E" w:rsidP="00B8028E">
      <w:pPr>
        <w:ind w:left="705" w:hanging="27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b)</w:t>
      </w:r>
      <w:r>
        <w:rPr>
          <w:sz w:val="22"/>
          <w:szCs w:val="22"/>
        </w:rPr>
        <w:tab/>
        <w:t>powołania nowego, bądź też likwidacji lub przekształcenia istniejącego Zakładu Zamawiającego i związanych z tym zmian w wielkości i zakresie przedmiotu ubezpieczenia opisanego w Załączniku nr 5 do SIWZ;</w:t>
      </w:r>
    </w:p>
    <w:p w:rsidR="00B8028E" w:rsidRDefault="00B8028E" w:rsidP="00B8028E">
      <w:pPr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  <w:t xml:space="preserve">konieczności doubezpieczenia w związku z konsumpcją sumy ubezpieczenia po wypłacie odszkodowania (w przypadku wprowadzonej konsumpcji sumy ubezpieczenia po szkodzie); </w:t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>
        <w:rPr>
          <w:sz w:val="22"/>
          <w:szCs w:val="22"/>
        </w:rPr>
        <w:tab/>
      </w:r>
      <w:r w:rsidRPr="007A265C">
        <w:rPr>
          <w:sz w:val="22"/>
          <w:szCs w:val="22"/>
        </w:rPr>
        <w:t>Integralną cześć niniejszej umowy stanowią</w:t>
      </w:r>
      <w:r>
        <w:rPr>
          <w:sz w:val="22"/>
          <w:szCs w:val="22"/>
        </w:rPr>
        <w:t>:</w:t>
      </w:r>
    </w:p>
    <w:p w:rsidR="00B8028E" w:rsidRDefault="00B8028E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 w:rsidRPr="007A265C">
        <w:rPr>
          <w:sz w:val="22"/>
          <w:szCs w:val="22"/>
        </w:rPr>
        <w:t xml:space="preserve">projekty polis </w:t>
      </w:r>
      <w:r>
        <w:rPr>
          <w:sz w:val="22"/>
          <w:szCs w:val="22"/>
        </w:rPr>
        <w:t>ubezpieczenia ryzyk</w:t>
      </w:r>
      <w:r w:rsidRPr="007A265C">
        <w:rPr>
          <w:sz w:val="22"/>
          <w:szCs w:val="22"/>
        </w:rPr>
        <w:t xml:space="preserve"> wymi</w:t>
      </w:r>
      <w:r>
        <w:rPr>
          <w:sz w:val="22"/>
          <w:szCs w:val="22"/>
        </w:rPr>
        <w:t xml:space="preserve">enionych </w:t>
      </w:r>
      <w:r w:rsidRPr="00641E8D">
        <w:rPr>
          <w:sz w:val="22"/>
          <w:szCs w:val="22"/>
        </w:rPr>
        <w:t>w § 1,</w:t>
      </w:r>
      <w:r>
        <w:rPr>
          <w:sz w:val="22"/>
          <w:szCs w:val="22"/>
        </w:rPr>
        <w:t xml:space="preserve"> z </w:t>
      </w:r>
      <w:r w:rsidRPr="00641E8D">
        <w:rPr>
          <w:sz w:val="22"/>
          <w:szCs w:val="22"/>
        </w:rPr>
        <w:t>zastrzeżeniem § 2</w:t>
      </w:r>
      <w:r>
        <w:rPr>
          <w:sz w:val="22"/>
          <w:szCs w:val="22"/>
        </w:rPr>
        <w:t xml:space="preserve"> wraz z ogólnymi warunkami ubezpieczenia poszczególnych ryzyk wymienionymi w projektach polis;</w:t>
      </w:r>
    </w:p>
    <w:p w:rsidR="00B8028E" w:rsidRDefault="00B8028E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t>b) SIWZ wraz z Załącznikami;</w:t>
      </w:r>
    </w:p>
    <w:p w:rsidR="00B8028E" w:rsidRPr="00641E8D" w:rsidRDefault="00B8028E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t>c) oferta złożona przez …………………. w dniu ………………. z ceną brutto………………………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2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Default="00B8028E" w:rsidP="00B8028E">
      <w:pPr>
        <w:widowControl w:val="0"/>
        <w:numPr>
          <w:ilvl w:val="0"/>
          <w:numId w:val="31"/>
        </w:numPr>
        <w:tabs>
          <w:tab w:val="clear" w:pos="720"/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Składki za ubezpieczenie mienia w okresie krótszym niż rok będą naliczane w systemie pro rata temporis (za faktyczną liczbę dni ochrony ubezpieczeniowej),</w:t>
      </w:r>
      <w:r w:rsidRPr="00B2312F">
        <w:rPr>
          <w:sz w:val="22"/>
          <w:szCs w:val="22"/>
        </w:rPr>
        <w:t xml:space="preserve"> wg stawek rocznych</w:t>
      </w:r>
      <w:r>
        <w:rPr>
          <w:sz w:val="22"/>
          <w:szCs w:val="22"/>
        </w:rPr>
        <w:t xml:space="preserve"> dla danego ryzyka </w:t>
      </w:r>
      <w:r w:rsidRPr="00B2312F">
        <w:rPr>
          <w:sz w:val="22"/>
          <w:szCs w:val="22"/>
        </w:rPr>
        <w:t xml:space="preserve">zgodnych ze złożoną ofertą, bez stosowania składki minimalnej </w:t>
      </w:r>
      <w:r>
        <w:rPr>
          <w:sz w:val="22"/>
          <w:szCs w:val="22"/>
        </w:rPr>
        <w:t>z polisy.</w:t>
      </w:r>
    </w:p>
    <w:p w:rsidR="00B8028E" w:rsidRPr="007A265C" w:rsidRDefault="00B8028E" w:rsidP="00B8028E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</w:rPr>
        <w:tab/>
        <w:t>Składka będzie płatna, co kwartał, w czterech równych ratach, w terminach określonych w polisach.</w:t>
      </w: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Pr="007A265C">
        <w:rPr>
          <w:sz w:val="22"/>
          <w:szCs w:val="22"/>
        </w:rPr>
        <w:t>.</w:t>
      </w:r>
      <w:r w:rsidRPr="007A265C">
        <w:rPr>
          <w:sz w:val="22"/>
          <w:szCs w:val="22"/>
        </w:rPr>
        <w:tab/>
        <w:t>Należność będzie przekazywana na konto Ubezpieczyciela, podane w polisach.</w:t>
      </w: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>
        <w:rPr>
          <w:sz w:val="22"/>
          <w:szCs w:val="22"/>
        </w:rPr>
        <w:tab/>
        <w:t>Płatnikiem składek będzie Ubezpieczający.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7A265C">
        <w:rPr>
          <w:sz w:val="22"/>
          <w:szCs w:val="22"/>
        </w:rPr>
        <w:t>.</w:t>
      </w:r>
      <w:r w:rsidRPr="007A265C">
        <w:rPr>
          <w:sz w:val="22"/>
          <w:szCs w:val="22"/>
        </w:rPr>
        <w:tab/>
        <w:t xml:space="preserve">Ubezpieczyciel ma prawo naliczania odsetek karnych w wysokości ustawowej w przypadku przekroczenia terminu płatności, za wyjątkiem sytuacji, kiedy wcześniej udzielił – na prośbę </w:t>
      </w:r>
      <w:r>
        <w:rPr>
          <w:sz w:val="22"/>
          <w:szCs w:val="22"/>
        </w:rPr>
        <w:t>U</w:t>
      </w:r>
      <w:r w:rsidRPr="007A265C">
        <w:rPr>
          <w:sz w:val="22"/>
          <w:szCs w:val="22"/>
        </w:rPr>
        <w:t>bezpieczającego– pisemnej zgody na przesunięcie terminu płatności.</w:t>
      </w: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</w:t>
      </w:r>
      <w:r>
        <w:rPr>
          <w:sz w:val="22"/>
          <w:szCs w:val="22"/>
        </w:rPr>
        <w:tab/>
        <w:t>W przypadku braku opłaty składki ubezpieczeniowej lub raty składki w terminie jej płatności, Ubezpieczyciel nie może odstąpić od umowy ubezpieczenia ze skutkiem natychmiastowym. Odstąpienie jest możliwe pod warunkiem pisemnego wezwania Ubezpieczającego (listem poleconym za zwrotnym potwierdzeniem odbioru) do zapłaty składki i nie otrzymania jej w terminie 14 dni od potwierdzonego przez Ubezpieczającego faktu otrzymania tego wezwania, o ile do dnia wskazanego w piśmie nie nastąpiło obciążenie rachunku bankowego Ubezpieczającego.</w:t>
      </w:r>
    </w:p>
    <w:p w:rsidR="00B8028E" w:rsidRPr="00B530FE" w:rsidRDefault="00B8028E" w:rsidP="00B8028E">
      <w:pPr>
        <w:numPr>
          <w:ilvl w:val="0"/>
          <w:numId w:val="32"/>
        </w:numPr>
        <w:tabs>
          <w:tab w:val="clear" w:pos="2203"/>
          <w:tab w:val="left" w:pos="284"/>
          <w:tab w:val="num" w:pos="426"/>
        </w:tabs>
        <w:suppressAutoHyphens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B530FE">
        <w:rPr>
          <w:sz w:val="22"/>
          <w:szCs w:val="22"/>
        </w:rPr>
        <w:t xml:space="preserve">Do czasu wystawienia polis ubezpieczeniowych, </w:t>
      </w:r>
      <w:r>
        <w:rPr>
          <w:sz w:val="22"/>
          <w:szCs w:val="22"/>
        </w:rPr>
        <w:t>na wniosek Ubezpieczającego Ubezpieczyciel</w:t>
      </w:r>
      <w:r w:rsidRPr="00B530FE">
        <w:rPr>
          <w:sz w:val="22"/>
          <w:szCs w:val="22"/>
        </w:rPr>
        <w:t xml:space="preserve"> potwierdza fakt udzielania ochrony poprzez wystawienie dokumentu tymczasowego – noty pokrycia ubezpieczeniowego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3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Zakres ochrony ubezpieczeniowej na warunkach szczególnych określony jest postanowieniami dodatkowymi określonymi w polisach. 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W kwestiach nie uregulowanych, obowiązują przywołane w treści poszczególnych polis ogólne warunki ubezpieczenia Ubezpieczyciela</w:t>
      </w:r>
      <w:r>
        <w:rPr>
          <w:sz w:val="22"/>
          <w:szCs w:val="22"/>
        </w:rPr>
        <w:t>.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4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Ustala się, że zastosowane stawki taryfowe oraz zakres ochrony ubezpieczeniowej będzie obowiązywał do ubezpieczenia majątku nowego </w:t>
      </w:r>
      <w:r>
        <w:rPr>
          <w:sz w:val="22"/>
          <w:szCs w:val="22"/>
        </w:rPr>
        <w:t xml:space="preserve">nabytego </w:t>
      </w:r>
      <w:r w:rsidRPr="007A265C">
        <w:rPr>
          <w:sz w:val="22"/>
          <w:szCs w:val="22"/>
        </w:rPr>
        <w:t>w okresie ważności umowy.</w:t>
      </w:r>
      <w:r>
        <w:rPr>
          <w:sz w:val="22"/>
          <w:szCs w:val="22"/>
        </w:rPr>
        <w:t xml:space="preserve"> 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</w:p>
    <w:p w:rsidR="00B8028E" w:rsidRPr="007C1B74" w:rsidRDefault="00B8028E" w:rsidP="00B8028E">
      <w:pPr>
        <w:jc w:val="center"/>
        <w:rPr>
          <w:b/>
          <w:sz w:val="22"/>
          <w:szCs w:val="22"/>
        </w:rPr>
      </w:pPr>
    </w:p>
    <w:p w:rsidR="00B8028E" w:rsidRPr="00216046" w:rsidRDefault="00B8028E" w:rsidP="00B8028E">
      <w:pPr>
        <w:jc w:val="both"/>
        <w:rPr>
          <w:sz w:val="22"/>
        </w:rPr>
      </w:pPr>
      <w:r w:rsidRPr="00216046">
        <w:rPr>
          <w:sz w:val="22"/>
        </w:rPr>
        <w:t>Ubezpieczającemu przysługuje prawo odstąpienia od umowy w następujących sytuacjach:</w:t>
      </w:r>
    </w:p>
    <w:p w:rsidR="00B8028E" w:rsidRPr="00216046" w:rsidRDefault="00B8028E" w:rsidP="00B8028E">
      <w:pPr>
        <w:numPr>
          <w:ilvl w:val="0"/>
          <w:numId w:val="8"/>
        </w:numPr>
        <w:tabs>
          <w:tab w:val="num" w:pos="284"/>
        </w:tabs>
        <w:ind w:left="284" w:hanging="284"/>
        <w:jc w:val="both"/>
        <w:rPr>
          <w:sz w:val="22"/>
        </w:rPr>
      </w:pPr>
      <w:r w:rsidRPr="00216046">
        <w:rPr>
          <w:sz w:val="22"/>
        </w:rPr>
        <w:t>w razie wystąpienia istotnej zmiany okoliczności powodującej, że wykonanie umowy nie leży w interesie publicznym, czego nie można było przewidzieć w chwili zawarcia umowy; odstąpienie od umowy w tym wypadku może nastąpić w terminie 30 dni od powzięcia wiadomości o powyższych okolicznościach</w:t>
      </w:r>
      <w:r>
        <w:rPr>
          <w:sz w:val="22"/>
        </w:rPr>
        <w:t>,</w:t>
      </w:r>
    </w:p>
    <w:p w:rsidR="00B8028E" w:rsidRDefault="00B8028E" w:rsidP="00B8028E">
      <w:pPr>
        <w:numPr>
          <w:ilvl w:val="0"/>
          <w:numId w:val="8"/>
        </w:numPr>
        <w:tabs>
          <w:tab w:val="num" w:pos="284"/>
        </w:tabs>
        <w:ind w:left="567" w:hanging="567"/>
        <w:jc w:val="both"/>
        <w:rPr>
          <w:sz w:val="22"/>
        </w:rPr>
      </w:pPr>
      <w:r w:rsidRPr="00216046">
        <w:rPr>
          <w:sz w:val="22"/>
        </w:rPr>
        <w:t>zostanie ogłoszona upadłość</w:t>
      </w:r>
      <w:r>
        <w:rPr>
          <w:sz w:val="22"/>
        </w:rPr>
        <w:t xml:space="preserve"> lub likwidacja firmy Ubezpieczyciela.</w:t>
      </w:r>
    </w:p>
    <w:p w:rsidR="00B8028E" w:rsidRDefault="00B8028E" w:rsidP="00B8028E">
      <w:pPr>
        <w:jc w:val="both"/>
        <w:rPr>
          <w:sz w:val="22"/>
          <w:szCs w:val="22"/>
        </w:rPr>
      </w:pPr>
      <w:r w:rsidRPr="002C187D">
        <w:rPr>
          <w:sz w:val="22"/>
          <w:szCs w:val="22"/>
        </w:rPr>
        <w:t>Z t</w:t>
      </w:r>
      <w:r>
        <w:rPr>
          <w:sz w:val="22"/>
          <w:szCs w:val="22"/>
        </w:rPr>
        <w:t>ych</w:t>
      </w:r>
      <w:r w:rsidRPr="002C187D">
        <w:rPr>
          <w:sz w:val="22"/>
          <w:szCs w:val="22"/>
        </w:rPr>
        <w:t xml:space="preserve"> tytuł</w:t>
      </w:r>
      <w:r>
        <w:rPr>
          <w:sz w:val="22"/>
          <w:szCs w:val="22"/>
        </w:rPr>
        <w:t>ów</w:t>
      </w:r>
      <w:r w:rsidRPr="002C187D">
        <w:rPr>
          <w:sz w:val="22"/>
          <w:szCs w:val="22"/>
        </w:rPr>
        <w:t xml:space="preserve"> nie będą przysługiwały Ubezpieczycielowi żadne inne roszczenia poza roszczeniem o zapłacenie składki za ok</w:t>
      </w:r>
      <w:r>
        <w:rPr>
          <w:sz w:val="22"/>
          <w:szCs w:val="22"/>
        </w:rPr>
        <w:t>res udzielonej Ubezpieczającemu</w:t>
      </w:r>
      <w:r w:rsidRPr="002C187D">
        <w:rPr>
          <w:sz w:val="22"/>
          <w:szCs w:val="22"/>
        </w:rPr>
        <w:t xml:space="preserve"> ochrony ubezpieczeniowej.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Umowa może w każdej chwili zostać rozwiązana za porozumieniem stron.</w:t>
      </w:r>
    </w:p>
    <w:p w:rsidR="00B8028E" w:rsidRDefault="00B8028E" w:rsidP="00B8028E">
      <w:pPr>
        <w:jc w:val="both"/>
        <w:rPr>
          <w:sz w:val="22"/>
        </w:rPr>
      </w:pPr>
      <w:r>
        <w:rPr>
          <w:sz w:val="22"/>
        </w:rPr>
        <w:t>Odstąpienie od umowy lub jej rozwiązanie powinno nastąpić w formie pisemnej pod rygorem nieważności takiego oświadczenia i powinno zawierać uzasadnienie.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Pr="00936CE5" w:rsidRDefault="00B8028E" w:rsidP="00B8028E">
      <w:pPr>
        <w:pStyle w:val="Tekstpodstawowy21"/>
        <w:tabs>
          <w:tab w:val="clear" w:pos="709"/>
        </w:tabs>
        <w:ind w:left="0" w:firstLine="0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6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Zakazuje się zmian postanowień zawartej umowy w stosunku do treści oferty, na podstawie, której dokonano wyboru wykonawcy, chyba że zmiany te zostały przewidziane przez Ubezpieczającego w ogłoszeniu lub SIWZ i określono warunki takiej zmiany, z zastrzeżeniem § 7 niniejszej umowy. Zmiana umowy dokonana z naruszeniem przepisu art. 144 ust. 1 Ustawy Prawo zamówień publicznych jest nieważna.</w:t>
      </w: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Zmiana postanowień niniejszej umowy może być dokonana przez obie strony w formie pisemnej w drodze aneksu do niniejszej umowy, pod rygorem nieważności takiej zmiany.</w:t>
      </w:r>
    </w:p>
    <w:p w:rsidR="00B8028E" w:rsidRDefault="00B8028E" w:rsidP="00B8028E">
      <w:pPr>
        <w:jc w:val="center"/>
        <w:rPr>
          <w:b/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7</w:t>
      </w:r>
    </w:p>
    <w:p w:rsidR="00B8028E" w:rsidRDefault="00B8028E" w:rsidP="00B8028E">
      <w:pPr>
        <w:rPr>
          <w:sz w:val="22"/>
          <w:szCs w:val="22"/>
        </w:rPr>
      </w:pPr>
    </w:p>
    <w:p w:rsidR="00B8028E" w:rsidRDefault="00B8028E" w:rsidP="00B8028E">
      <w:pPr>
        <w:rPr>
          <w:sz w:val="22"/>
          <w:szCs w:val="22"/>
        </w:rPr>
      </w:pPr>
      <w:r w:rsidRPr="00AC68B2">
        <w:rPr>
          <w:sz w:val="22"/>
          <w:szCs w:val="22"/>
        </w:rPr>
        <w:t xml:space="preserve">Ubezpieczający przewiduje możliwość </w:t>
      </w:r>
      <w:r>
        <w:rPr>
          <w:sz w:val="22"/>
          <w:szCs w:val="22"/>
        </w:rPr>
        <w:t>wprowadzenia niżej wymienionych zmian postanowień niniejszej umowy w stosunku do treści oferty, na podstawie której dokonano wyboru Ubezpieczającego:</w:t>
      </w:r>
    </w:p>
    <w:p w:rsidR="00B8028E" w:rsidRDefault="00B8028E" w:rsidP="00B8028E">
      <w:pPr>
        <w:numPr>
          <w:ilvl w:val="3"/>
          <w:numId w:val="6"/>
        </w:numPr>
        <w:tabs>
          <w:tab w:val="clear" w:pos="2880"/>
          <w:tab w:val="num" w:pos="426"/>
        </w:tabs>
        <w:ind w:left="426" w:hanging="426"/>
        <w:rPr>
          <w:sz w:val="22"/>
          <w:szCs w:val="22"/>
        </w:rPr>
      </w:pPr>
      <w:r>
        <w:rPr>
          <w:sz w:val="22"/>
          <w:szCs w:val="22"/>
        </w:rPr>
        <w:t>zmiany dotyczące terminów płatności, wysokości i liczby rat – w przypadku braku środków na zapłatę składek przez Ubezpieczającego w terminach przewidzianych w dokumentach ubezpieczenia,</w:t>
      </w:r>
    </w:p>
    <w:p w:rsidR="00B8028E" w:rsidRDefault="00B8028E" w:rsidP="00B8028E">
      <w:pPr>
        <w:numPr>
          <w:ilvl w:val="3"/>
          <w:numId w:val="6"/>
        </w:numPr>
        <w:tabs>
          <w:tab w:val="clear" w:pos="288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zmiany wysokości składki lub raty w przypadku zmiany sumy ubezpieczenia, na skutek zmian wartości majątku,</w:t>
      </w:r>
    </w:p>
    <w:p w:rsidR="00B8028E" w:rsidRPr="00B530FE" w:rsidRDefault="00B8028E" w:rsidP="00B8028E">
      <w:pPr>
        <w:numPr>
          <w:ilvl w:val="3"/>
          <w:numId w:val="6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dotyczące liczby Zakładów należących do Ubezpieczającego i ich formy prawnej – w przypadku </w:t>
      </w:r>
      <w:r w:rsidRPr="00B530FE">
        <w:rPr>
          <w:sz w:val="22"/>
          <w:szCs w:val="22"/>
        </w:rPr>
        <w:t>w przypadku powstania nowych jednostek, przekształcenia, wyodrębniania, połączenia lub likwidacji;</w:t>
      </w:r>
    </w:p>
    <w:p w:rsidR="00B8028E" w:rsidRPr="00B530FE" w:rsidRDefault="00B8028E" w:rsidP="00B8028E">
      <w:pPr>
        <w:numPr>
          <w:ilvl w:val="3"/>
          <w:numId w:val="6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rozszerzenie zakresu ubezpieczenia na wniosek </w:t>
      </w:r>
      <w:r>
        <w:rPr>
          <w:sz w:val="22"/>
          <w:szCs w:val="22"/>
        </w:rPr>
        <w:t xml:space="preserve">Ubezpieczającego </w:t>
      </w:r>
      <w:r w:rsidRPr="00B530FE">
        <w:rPr>
          <w:sz w:val="22"/>
          <w:szCs w:val="22"/>
        </w:rPr>
        <w:t xml:space="preserve">i za zgodą </w:t>
      </w:r>
      <w:r>
        <w:rPr>
          <w:sz w:val="22"/>
          <w:szCs w:val="22"/>
        </w:rPr>
        <w:t>Ubezpieczyciela</w:t>
      </w:r>
      <w:r w:rsidRPr="00B530FE">
        <w:rPr>
          <w:sz w:val="22"/>
          <w:szCs w:val="22"/>
        </w:rPr>
        <w:t xml:space="preserve"> - w przypadku ujawnienia się bądź powstania nowego ryzyka ubezpieczeniowego, nie przewidzianego wcześniej w specyfikacji,</w:t>
      </w:r>
    </w:p>
    <w:p w:rsidR="00B8028E" w:rsidRPr="00B530FE" w:rsidRDefault="00B8028E" w:rsidP="00B8028E">
      <w:pPr>
        <w:numPr>
          <w:ilvl w:val="3"/>
          <w:numId w:val="6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korzystne dla </w:t>
      </w:r>
      <w:r>
        <w:rPr>
          <w:sz w:val="22"/>
          <w:szCs w:val="22"/>
        </w:rPr>
        <w:t xml:space="preserve">Ubezpieczającego </w:t>
      </w:r>
      <w:r w:rsidRPr="00B530FE">
        <w:rPr>
          <w:sz w:val="22"/>
          <w:szCs w:val="22"/>
        </w:rPr>
        <w:t>zmiany zakresu ubezpie</w:t>
      </w:r>
      <w:r>
        <w:rPr>
          <w:sz w:val="22"/>
          <w:szCs w:val="22"/>
        </w:rPr>
        <w:t>czenia wynikające ze zmian OWU Ubezpieczyciela</w:t>
      </w:r>
      <w:r w:rsidRPr="00B530FE">
        <w:rPr>
          <w:sz w:val="22"/>
          <w:szCs w:val="22"/>
        </w:rPr>
        <w:t xml:space="preserve"> oraz wprowadzenia nowych klauzul za zgodą</w:t>
      </w:r>
      <w:r>
        <w:rPr>
          <w:sz w:val="22"/>
          <w:szCs w:val="22"/>
        </w:rPr>
        <w:t xml:space="preserve"> Ubezpieczającego i Ubezpieczyciela,</w:t>
      </w:r>
    </w:p>
    <w:p w:rsidR="00B8028E" w:rsidRPr="00B530FE" w:rsidRDefault="00B8028E" w:rsidP="00B8028E">
      <w:pPr>
        <w:numPr>
          <w:ilvl w:val="3"/>
          <w:numId w:val="6"/>
        </w:numPr>
        <w:tabs>
          <w:tab w:val="clear" w:pos="2880"/>
          <w:tab w:val="num" w:pos="426"/>
        </w:tabs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zmiana zakresu ubezpieczenia wynikająca ze zmian przepisów prawnych. </w:t>
      </w:r>
    </w:p>
    <w:p w:rsidR="00B8028E" w:rsidRPr="00AC68B2" w:rsidRDefault="00B8028E" w:rsidP="00B8028E">
      <w:pPr>
        <w:rPr>
          <w:sz w:val="22"/>
          <w:szCs w:val="22"/>
        </w:rPr>
      </w:pP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8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Ubezpiecz</w:t>
      </w:r>
      <w:r>
        <w:rPr>
          <w:sz w:val="22"/>
          <w:szCs w:val="22"/>
        </w:rPr>
        <w:t>ający</w:t>
      </w:r>
      <w:r w:rsidRPr="007A265C">
        <w:rPr>
          <w:sz w:val="22"/>
          <w:szCs w:val="22"/>
        </w:rPr>
        <w:t xml:space="preserve"> zobowiązuje się nie dokonywać cesji </w:t>
      </w:r>
      <w:r>
        <w:rPr>
          <w:sz w:val="22"/>
          <w:szCs w:val="22"/>
        </w:rPr>
        <w:t>praw z polis</w:t>
      </w:r>
      <w:r w:rsidRPr="007A265C">
        <w:rPr>
          <w:sz w:val="22"/>
          <w:szCs w:val="22"/>
        </w:rPr>
        <w:t xml:space="preserve"> bez zgody </w:t>
      </w:r>
      <w:r>
        <w:rPr>
          <w:sz w:val="22"/>
          <w:szCs w:val="22"/>
        </w:rPr>
        <w:t>Ubezpieczyciela</w:t>
      </w:r>
      <w:r w:rsidRPr="007A265C">
        <w:rPr>
          <w:sz w:val="22"/>
          <w:szCs w:val="22"/>
        </w:rPr>
        <w:t>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9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Ustalenie wysokości szkody i wypłata odszkodowania z tytułu zawartych ubezpieczeń będzie następowało zgodnie z zapisami ogólnych warunków ubezpieczeń Ubezpieczyciela z zastrzeżeniem postanowień SIWZ i jej Załączników oraz poniższego.</w:t>
      </w: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Za nieuzasadnione opóźnienie w wypłacie Ubezpieczającemu/Ubezpieczonemu należnego odszkodowania zostaną naliczone Ubezpieczycielowi kary umowne w wysokości ustawowych odsetek za każdy dzień zwłoki.</w:t>
      </w: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Odszkodowanie będzie wypłacane na konto bankowe wskazane przez poszkodowanego – Ubezpieczającego.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0</w:t>
      </w:r>
    </w:p>
    <w:p w:rsidR="00B8028E" w:rsidRDefault="00B8028E" w:rsidP="00B8028E">
      <w:pPr>
        <w:jc w:val="center"/>
        <w:rPr>
          <w:b/>
          <w:sz w:val="22"/>
          <w:szCs w:val="22"/>
        </w:rPr>
      </w:pPr>
    </w:p>
    <w:p w:rsidR="00B8028E" w:rsidRPr="00A54B58" w:rsidRDefault="00B8028E" w:rsidP="00B8028E">
      <w:pPr>
        <w:jc w:val="both"/>
        <w:rPr>
          <w:sz w:val="22"/>
          <w:szCs w:val="22"/>
        </w:rPr>
      </w:pPr>
      <w:r w:rsidRPr="00A54B58">
        <w:rPr>
          <w:sz w:val="22"/>
          <w:szCs w:val="22"/>
        </w:rPr>
        <w:t xml:space="preserve">W obsłudze ubezpieczeń zawartych w wyniku </w:t>
      </w:r>
      <w:r>
        <w:rPr>
          <w:sz w:val="22"/>
          <w:szCs w:val="22"/>
        </w:rPr>
        <w:t>przeprowadzonego postępowania pośredniczyć będzie Broker – Pełnomocnik Ubezpieczającego – Rożek Brokers Group, wynagradzany prowizyjnie przez Ubezpieczyciela według zwyczajowo przyjętych stawek za cały okres ubezpieczenia wynikający z niniejszej umowy.</w:t>
      </w:r>
    </w:p>
    <w:p w:rsidR="00B8028E" w:rsidRDefault="00B8028E" w:rsidP="00B8028E">
      <w:pPr>
        <w:jc w:val="center"/>
        <w:rPr>
          <w:b/>
          <w:sz w:val="22"/>
          <w:szCs w:val="22"/>
        </w:rPr>
      </w:pPr>
    </w:p>
    <w:p w:rsidR="00B8028E" w:rsidRPr="00C96C63" w:rsidRDefault="00B8028E" w:rsidP="00B8028E">
      <w:pPr>
        <w:jc w:val="center"/>
        <w:rPr>
          <w:b/>
          <w:sz w:val="22"/>
          <w:szCs w:val="22"/>
        </w:rPr>
      </w:pPr>
      <w:r w:rsidRPr="00C96C63">
        <w:rPr>
          <w:b/>
          <w:sz w:val="22"/>
          <w:szCs w:val="22"/>
        </w:rPr>
        <w:t>§ 11</w:t>
      </w:r>
    </w:p>
    <w:p w:rsidR="00B8028E" w:rsidRDefault="00B8028E" w:rsidP="00B8028E">
      <w:pPr>
        <w:jc w:val="both"/>
        <w:rPr>
          <w:rFonts w:ascii="Tahoma" w:hAnsi="Tahoma"/>
          <w:sz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W sprawach nie uregulowanych niniejszą umową mają zastosowanie </w:t>
      </w:r>
      <w:r>
        <w:rPr>
          <w:sz w:val="22"/>
          <w:szCs w:val="22"/>
        </w:rPr>
        <w:t xml:space="preserve">Ogólne Warunki Ubezpieczenia poszczególnych ryzyk, szczególne warunki ubezpieczenia opisane w SIWZ i w Opisie przedmiotu zamówienia stanowiącym załącznik do SIWZ, </w:t>
      </w:r>
      <w:r w:rsidRPr="007A265C">
        <w:rPr>
          <w:sz w:val="22"/>
          <w:szCs w:val="22"/>
        </w:rPr>
        <w:t>przepisy Ustawy z dnia 29 stycznia 2004 r. Prawo zamówień publicznych oraz Kodeksu cywilnego.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2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both"/>
        <w:rPr>
          <w:sz w:val="22"/>
          <w:szCs w:val="22"/>
        </w:rPr>
      </w:pPr>
      <w:r w:rsidRPr="00C96C63">
        <w:rPr>
          <w:sz w:val="22"/>
          <w:szCs w:val="22"/>
        </w:rPr>
        <w:t>Wszelkie spory wynikające z realizacji niniejszej umowy rozstrzygane będą przez Sąd właściwy dla siedziby</w:t>
      </w:r>
      <w:r>
        <w:rPr>
          <w:sz w:val="22"/>
          <w:szCs w:val="22"/>
        </w:rPr>
        <w:t xml:space="preserve"> Ubezpieczającego</w:t>
      </w:r>
      <w:r w:rsidRPr="00C96C63">
        <w:rPr>
          <w:sz w:val="22"/>
          <w:szCs w:val="22"/>
        </w:rPr>
        <w:t>.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3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Umowę sporządzono w </w:t>
      </w:r>
      <w:r>
        <w:rPr>
          <w:sz w:val="22"/>
          <w:szCs w:val="22"/>
        </w:rPr>
        <w:t>dwóch</w:t>
      </w:r>
      <w:r w:rsidRPr="007A265C">
        <w:rPr>
          <w:sz w:val="22"/>
          <w:szCs w:val="22"/>
        </w:rPr>
        <w:t xml:space="preserve"> jednobrzmiących egzemplarzach – po jednym dla każdej ze stron.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Sandomierz</w:t>
      </w:r>
      <w:r w:rsidRPr="007A265C">
        <w:rPr>
          <w:sz w:val="22"/>
          <w:szCs w:val="22"/>
        </w:rPr>
        <w:t xml:space="preserve">, </w:t>
      </w:r>
      <w:r>
        <w:rPr>
          <w:sz w:val="22"/>
          <w:szCs w:val="22"/>
        </w:rPr>
        <w:t>dn.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>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350"/>
        <w:gridCol w:w="1977"/>
        <w:gridCol w:w="4037"/>
      </w:tblGrid>
      <w:tr w:rsidR="00B8028E" w:rsidRPr="004A211D" w:rsidTr="00BE1137">
        <w:trPr>
          <w:trHeight w:val="1824"/>
        </w:trPr>
        <w:tc>
          <w:tcPr>
            <w:tcW w:w="4361" w:type="dxa"/>
            <w:tcBorders>
              <w:top w:val="dotted" w:sz="4" w:space="0" w:color="auto"/>
              <w:bottom w:val="dotted" w:sz="4" w:space="0" w:color="auto"/>
            </w:tcBorders>
          </w:tcPr>
          <w:p w:rsidR="00B8028E" w:rsidRPr="004A211D" w:rsidRDefault="00B8028E" w:rsidP="00BE1137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Ubezpieczającego)</w:t>
            </w:r>
          </w:p>
          <w:p w:rsidR="00B8028E" w:rsidRPr="004A211D" w:rsidRDefault="00B8028E" w:rsidP="00BE113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PGKiM Sp. z o.o. </w:t>
            </w:r>
            <w:r w:rsidRPr="004A211D">
              <w:rPr>
                <w:b/>
                <w:sz w:val="20"/>
              </w:rPr>
              <w:t>Sandomierz</w:t>
            </w:r>
          </w:p>
          <w:p w:rsidR="00B8028E" w:rsidRPr="004A211D" w:rsidRDefault="00B8028E" w:rsidP="00BE1137">
            <w:pPr>
              <w:jc w:val="center"/>
              <w:rPr>
                <w:b/>
                <w:sz w:val="20"/>
              </w:rPr>
            </w:pPr>
          </w:p>
          <w:p w:rsidR="00B8028E" w:rsidRPr="004A211D" w:rsidRDefault="00B8028E" w:rsidP="00BE1137">
            <w:pPr>
              <w:jc w:val="center"/>
              <w:rPr>
                <w:b/>
                <w:sz w:val="20"/>
              </w:rPr>
            </w:pPr>
          </w:p>
          <w:p w:rsidR="00B8028E" w:rsidRPr="004A211D" w:rsidRDefault="00B8028E" w:rsidP="00BE1137">
            <w:pPr>
              <w:rPr>
                <w:b/>
                <w:sz w:val="20"/>
              </w:rPr>
            </w:pPr>
          </w:p>
        </w:tc>
        <w:tc>
          <w:tcPr>
            <w:tcW w:w="1984" w:type="dxa"/>
          </w:tcPr>
          <w:p w:rsidR="00B8028E" w:rsidRPr="004A211D" w:rsidRDefault="00B8028E" w:rsidP="00BE1137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 w:val="restart"/>
            <w:tcBorders>
              <w:top w:val="dotted" w:sz="4" w:space="0" w:color="auto"/>
            </w:tcBorders>
          </w:tcPr>
          <w:p w:rsidR="00B8028E" w:rsidRPr="004A211D" w:rsidRDefault="00B8028E" w:rsidP="00BE1137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Ubezpieczyciela)</w:t>
            </w:r>
          </w:p>
          <w:p w:rsidR="00B8028E" w:rsidRPr="004A211D" w:rsidRDefault="00B8028E" w:rsidP="00BE1137">
            <w:pPr>
              <w:jc w:val="center"/>
              <w:rPr>
                <w:b/>
                <w:sz w:val="20"/>
              </w:rPr>
            </w:pPr>
          </w:p>
        </w:tc>
      </w:tr>
      <w:tr w:rsidR="00B8028E" w:rsidRPr="004A211D" w:rsidTr="00BE1137">
        <w:trPr>
          <w:trHeight w:val="1979"/>
        </w:trPr>
        <w:tc>
          <w:tcPr>
            <w:tcW w:w="4361" w:type="dxa"/>
            <w:tcBorders>
              <w:top w:val="dotted" w:sz="4" w:space="0" w:color="auto"/>
            </w:tcBorders>
          </w:tcPr>
          <w:p w:rsidR="00B8028E" w:rsidRPr="004A211D" w:rsidRDefault="00B8028E" w:rsidP="00BE1137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Pełnomocnika Ubez</w:t>
            </w:r>
            <w:r>
              <w:rPr>
                <w:sz w:val="20"/>
              </w:rPr>
              <w:t>pieczającego</w:t>
            </w:r>
            <w:r w:rsidRPr="004A211D">
              <w:rPr>
                <w:sz w:val="20"/>
              </w:rPr>
              <w:t>)</w:t>
            </w:r>
          </w:p>
          <w:p w:rsidR="00B8028E" w:rsidRPr="004A211D" w:rsidRDefault="00B8028E" w:rsidP="00BE1137">
            <w:pPr>
              <w:jc w:val="center"/>
              <w:rPr>
                <w:b/>
                <w:sz w:val="20"/>
              </w:rPr>
            </w:pPr>
            <w:r w:rsidRPr="004A211D">
              <w:rPr>
                <w:b/>
                <w:sz w:val="20"/>
              </w:rPr>
              <w:t>„Rożek Brokers Group”</w:t>
            </w:r>
          </w:p>
        </w:tc>
        <w:tc>
          <w:tcPr>
            <w:tcW w:w="1984" w:type="dxa"/>
          </w:tcPr>
          <w:p w:rsidR="00B8028E" w:rsidRPr="004A211D" w:rsidRDefault="00B8028E" w:rsidP="00BE1137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/>
          </w:tcPr>
          <w:p w:rsidR="00B8028E" w:rsidRPr="004A211D" w:rsidRDefault="00B8028E" w:rsidP="00BE1137">
            <w:pPr>
              <w:jc w:val="both"/>
              <w:rPr>
                <w:sz w:val="20"/>
              </w:rPr>
            </w:pPr>
          </w:p>
        </w:tc>
      </w:tr>
    </w:tbl>
    <w:p w:rsidR="00B8028E" w:rsidRDefault="00B8028E" w:rsidP="00B8028E">
      <w:pPr>
        <w:jc w:val="both"/>
        <w:rPr>
          <w:sz w:val="24"/>
          <w:szCs w:val="24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395711" w:rsidRDefault="00395711" w:rsidP="00B8028E">
      <w:pPr>
        <w:widowControl w:val="0"/>
        <w:jc w:val="center"/>
        <w:rPr>
          <w:b/>
          <w:bCs/>
          <w:szCs w:val="28"/>
        </w:rPr>
      </w:pPr>
    </w:p>
    <w:p w:rsidR="00395711" w:rsidRDefault="00395711" w:rsidP="00B8028E">
      <w:pPr>
        <w:widowControl w:val="0"/>
        <w:jc w:val="center"/>
        <w:rPr>
          <w:b/>
          <w:bCs/>
          <w:szCs w:val="28"/>
        </w:rPr>
      </w:pPr>
    </w:p>
    <w:p w:rsidR="00395711" w:rsidRDefault="00395711" w:rsidP="00B8028E">
      <w:pPr>
        <w:widowControl w:val="0"/>
        <w:jc w:val="center"/>
        <w:rPr>
          <w:b/>
          <w:bCs/>
          <w:szCs w:val="28"/>
        </w:rPr>
      </w:pPr>
    </w:p>
    <w:p w:rsidR="00395711" w:rsidRDefault="00395711" w:rsidP="00B8028E">
      <w:pPr>
        <w:widowControl w:val="0"/>
        <w:jc w:val="center"/>
        <w:rPr>
          <w:b/>
          <w:bCs/>
          <w:szCs w:val="28"/>
        </w:rPr>
      </w:pPr>
    </w:p>
    <w:p w:rsidR="00395711" w:rsidRDefault="00395711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B8028E" w:rsidRDefault="00B8028E" w:rsidP="00B8028E">
      <w:pPr>
        <w:widowControl w:val="0"/>
        <w:jc w:val="center"/>
        <w:rPr>
          <w:b/>
          <w:bCs/>
          <w:caps/>
          <w:szCs w:val="28"/>
        </w:rPr>
      </w:pPr>
      <w:r>
        <w:rPr>
          <w:b/>
          <w:bCs/>
          <w:szCs w:val="28"/>
        </w:rPr>
        <w:t xml:space="preserve">Załącznik nr 4: </w:t>
      </w:r>
      <w:r>
        <w:rPr>
          <w:b/>
          <w:bCs/>
          <w:caps/>
          <w:szCs w:val="28"/>
        </w:rPr>
        <w:t>WZÓR</w:t>
      </w:r>
      <w:r>
        <w:rPr>
          <w:b/>
          <w:bCs/>
          <w:caps/>
          <w:szCs w:val="28"/>
        </w:rPr>
        <w:tab/>
        <w:t xml:space="preserve">UMOWY </w:t>
      </w:r>
    </w:p>
    <w:p w:rsidR="00B8028E" w:rsidRDefault="00B8028E" w:rsidP="00B8028E">
      <w:pPr>
        <w:widowControl w:val="0"/>
        <w:jc w:val="center"/>
        <w:rPr>
          <w:b/>
          <w:bCs/>
          <w:caps/>
          <w:szCs w:val="28"/>
        </w:rPr>
      </w:pPr>
    </w:p>
    <w:p w:rsidR="00B8028E" w:rsidRPr="009765C7" w:rsidRDefault="00B8028E" w:rsidP="00B8028E">
      <w:pPr>
        <w:widowControl w:val="0"/>
        <w:jc w:val="center"/>
        <w:rPr>
          <w:b/>
          <w:bCs/>
          <w:sz w:val="26"/>
          <w:szCs w:val="26"/>
          <w:u w:val="single"/>
        </w:rPr>
      </w:pPr>
      <w:r w:rsidRPr="009765C7">
        <w:rPr>
          <w:b/>
          <w:bCs/>
          <w:caps/>
          <w:sz w:val="26"/>
          <w:szCs w:val="26"/>
          <w:u w:val="single"/>
        </w:rPr>
        <w:t>Część I</w:t>
      </w:r>
      <w:r>
        <w:rPr>
          <w:b/>
          <w:bCs/>
          <w:caps/>
          <w:sz w:val="26"/>
          <w:szCs w:val="26"/>
          <w:u w:val="single"/>
        </w:rPr>
        <w:t>I</w:t>
      </w:r>
      <w:r w:rsidRPr="009765C7">
        <w:rPr>
          <w:b/>
          <w:bCs/>
          <w:caps/>
          <w:sz w:val="26"/>
          <w:szCs w:val="26"/>
          <w:u w:val="single"/>
        </w:rPr>
        <w:t xml:space="preserve"> Zamówienia</w:t>
      </w:r>
    </w:p>
    <w:p w:rsidR="00B8028E" w:rsidRDefault="00B8028E" w:rsidP="00B8028E">
      <w:pPr>
        <w:widowControl w:val="0"/>
      </w:pPr>
    </w:p>
    <w:p w:rsidR="00B8028E" w:rsidRPr="009765C7" w:rsidRDefault="00B8028E" w:rsidP="00B8028E">
      <w:pPr>
        <w:tabs>
          <w:tab w:val="left" w:pos="7088"/>
        </w:tabs>
        <w:jc w:val="center"/>
        <w:rPr>
          <w:b/>
          <w:sz w:val="26"/>
          <w:szCs w:val="26"/>
        </w:rPr>
      </w:pPr>
      <w:r w:rsidRPr="009765C7">
        <w:rPr>
          <w:b/>
          <w:sz w:val="26"/>
          <w:szCs w:val="26"/>
        </w:rPr>
        <w:t xml:space="preserve">Umowa </w:t>
      </w:r>
    </w:p>
    <w:p w:rsidR="00B8028E" w:rsidRPr="007B14D6" w:rsidRDefault="00B8028E" w:rsidP="00B8028E">
      <w:pPr>
        <w:tabs>
          <w:tab w:val="left" w:pos="7088"/>
        </w:tabs>
        <w:jc w:val="center"/>
        <w:rPr>
          <w:b/>
          <w:sz w:val="24"/>
          <w:szCs w:val="24"/>
        </w:rPr>
      </w:pPr>
      <w:r w:rsidRPr="007B14D6">
        <w:rPr>
          <w:b/>
          <w:sz w:val="24"/>
          <w:szCs w:val="24"/>
        </w:rPr>
        <w:t>zawarta w dniu …………………. 20</w:t>
      </w:r>
      <w:r>
        <w:rPr>
          <w:b/>
          <w:sz w:val="24"/>
          <w:szCs w:val="24"/>
        </w:rPr>
        <w:t xml:space="preserve">12 </w:t>
      </w:r>
      <w:r w:rsidRPr="007B14D6">
        <w:rPr>
          <w:b/>
          <w:sz w:val="24"/>
          <w:szCs w:val="24"/>
        </w:rPr>
        <w:t>r. pomiędzy</w:t>
      </w:r>
    </w:p>
    <w:p w:rsidR="00B8028E" w:rsidRDefault="00B8028E" w:rsidP="00B8028E">
      <w:pPr>
        <w:ind w:left="284" w:hanging="284"/>
        <w:jc w:val="both"/>
        <w:rPr>
          <w:sz w:val="22"/>
          <w:szCs w:val="22"/>
        </w:rPr>
      </w:pPr>
    </w:p>
    <w:p w:rsidR="00B8028E" w:rsidRPr="00166624" w:rsidRDefault="00B8028E" w:rsidP="00B8028E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Zamawiającym:</w:t>
      </w:r>
    </w:p>
    <w:p w:rsidR="00B8028E" w:rsidRPr="00166624" w:rsidRDefault="00B8028E" w:rsidP="00B8028E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Przedsiębiorstwem Gospodarki Komunalnej i Mieszkaniowej Sp. z o.o.</w:t>
      </w:r>
      <w:r>
        <w:rPr>
          <w:sz w:val="22"/>
          <w:szCs w:val="22"/>
        </w:rPr>
        <w:t xml:space="preserve"> z siedzibą ul. Przemysłowa 12, 27-600 Sandomierz</w:t>
      </w:r>
      <w:r w:rsidRPr="00166624">
        <w:rPr>
          <w:sz w:val="22"/>
          <w:szCs w:val="22"/>
        </w:rPr>
        <w:t xml:space="preserve">, zwanym dalej </w:t>
      </w:r>
      <w:r w:rsidRPr="00166624">
        <w:rPr>
          <w:b/>
          <w:sz w:val="22"/>
          <w:szCs w:val="22"/>
        </w:rPr>
        <w:t>Ubezpieczającym</w:t>
      </w:r>
      <w:r w:rsidRPr="00166624">
        <w:rPr>
          <w:sz w:val="22"/>
          <w:szCs w:val="22"/>
        </w:rPr>
        <w:t>, reprezentowanym przez:</w:t>
      </w:r>
    </w:p>
    <w:p w:rsidR="00B8028E" w:rsidRPr="009E5411" w:rsidRDefault="00B8028E" w:rsidP="00B8028E">
      <w:pPr>
        <w:rPr>
          <w:b/>
          <w:sz w:val="22"/>
          <w:szCs w:val="22"/>
          <w:u w:val="dotted"/>
        </w:rPr>
      </w:pPr>
      <w:r w:rsidRPr="009E5411">
        <w:rPr>
          <w:b/>
          <w:sz w:val="22"/>
          <w:szCs w:val="22"/>
          <w:u w:val="dotted"/>
        </w:rPr>
        <w:t xml:space="preserve"> </w:t>
      </w:r>
      <w:r>
        <w:rPr>
          <w:b/>
          <w:sz w:val="22"/>
          <w:szCs w:val="22"/>
          <w:u w:val="dotted"/>
        </w:rPr>
        <w:t>Tadeusza Przyłuckiego – Prezesa Zarządu</w:t>
      </w:r>
    </w:p>
    <w:p w:rsidR="00B8028E" w:rsidRPr="00166624" w:rsidRDefault="00B8028E" w:rsidP="00B8028E">
      <w:pPr>
        <w:jc w:val="both"/>
        <w:rPr>
          <w:sz w:val="22"/>
          <w:szCs w:val="22"/>
        </w:rPr>
      </w:pP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  <w:r w:rsidRPr="00166624">
        <w:rPr>
          <w:sz w:val="22"/>
          <w:szCs w:val="22"/>
          <w:u w:val="dotted"/>
        </w:rPr>
        <w:tab/>
      </w: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:rsidR="00B8028E" w:rsidRPr="00166624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Wykonawcą: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firmą: </w:t>
      </w:r>
      <w:r w:rsidRPr="007A265C">
        <w:rPr>
          <w:sz w:val="22"/>
          <w:szCs w:val="22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wpisaną do KRS pod nr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w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mającą siedzibę: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NIP: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REGON: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, zwaną dalej </w:t>
      </w:r>
      <w:r w:rsidRPr="007A265C">
        <w:rPr>
          <w:b/>
          <w:sz w:val="22"/>
          <w:szCs w:val="22"/>
        </w:rPr>
        <w:t>Ubezpieczycielem</w:t>
      </w:r>
      <w:r w:rsidRPr="007A265C">
        <w:rPr>
          <w:sz w:val="22"/>
          <w:szCs w:val="22"/>
        </w:rPr>
        <w:t>, w imieniu której działa:</w:t>
      </w:r>
    </w:p>
    <w:p w:rsidR="00B8028E" w:rsidRPr="007A265C" w:rsidRDefault="00B8028E" w:rsidP="00B8028E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B8028E" w:rsidRPr="007A265C" w:rsidRDefault="00B8028E" w:rsidP="00B8028E">
      <w:pPr>
        <w:jc w:val="both"/>
        <w:rPr>
          <w:sz w:val="22"/>
          <w:szCs w:val="22"/>
          <w:u w:val="dotted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</w:p>
    <w:p w:rsidR="00B8028E" w:rsidRPr="007A265C" w:rsidRDefault="00B8028E" w:rsidP="00B8028E">
      <w:pPr>
        <w:jc w:val="both"/>
        <w:rPr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przy akceptacji Pełnomocnika Ubezpieczającego/Ubezpieczonego </w:t>
      </w:r>
      <w:r>
        <w:rPr>
          <w:sz w:val="22"/>
          <w:szCs w:val="22"/>
        </w:rPr>
        <w:t>Gminy Sandomierz</w:t>
      </w:r>
      <w:r w:rsidRPr="007A265C">
        <w:rPr>
          <w:sz w:val="22"/>
          <w:szCs w:val="22"/>
        </w:rPr>
        <w:t>: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b/>
          <w:sz w:val="22"/>
          <w:szCs w:val="22"/>
        </w:rPr>
        <w:t xml:space="preserve">Kancelarii Brokerskiej Rożek Brokers Group </w:t>
      </w:r>
      <w:r w:rsidRPr="007A265C">
        <w:rPr>
          <w:sz w:val="22"/>
          <w:szCs w:val="22"/>
        </w:rPr>
        <w:t xml:space="preserve">z siedzibą przy ul. Dobkiewicza 22; 27-600 Sandomierz, wpisanego do Ewidencji działalności gospodarczej prowadzonej przez Burmistrza Miasta Sandomierza pod numerem 5231, NIP: 864-100-19-83, REGON: 830354787: zwanego dalej </w:t>
      </w:r>
      <w:r w:rsidRPr="007A265C">
        <w:rPr>
          <w:b/>
          <w:sz w:val="22"/>
          <w:szCs w:val="22"/>
        </w:rPr>
        <w:t>Pełnomocnikiem Ubezpieczającego</w:t>
      </w:r>
      <w:r w:rsidRPr="007A265C">
        <w:rPr>
          <w:sz w:val="22"/>
          <w:szCs w:val="22"/>
        </w:rPr>
        <w:t xml:space="preserve">, reprezentowanym przez 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9E5411">
        <w:rPr>
          <w:b/>
          <w:sz w:val="22"/>
          <w:szCs w:val="22"/>
        </w:rPr>
        <w:t>Bernarda Rożka</w:t>
      </w:r>
      <w:r w:rsidRPr="007A265C">
        <w:rPr>
          <w:sz w:val="22"/>
          <w:szCs w:val="22"/>
        </w:rPr>
        <w:t xml:space="preserve"> – brokera ubezpieczeniowego, działającego na podstawie zezwolenia KNUiFE nr 244/97 </w:t>
      </w:r>
      <w:r>
        <w:rPr>
          <w:sz w:val="22"/>
          <w:szCs w:val="22"/>
        </w:rPr>
        <w:br/>
      </w:r>
      <w:r w:rsidRPr="007A265C">
        <w:rPr>
          <w:sz w:val="22"/>
          <w:szCs w:val="22"/>
        </w:rPr>
        <w:t>i pełnomocnictwa udzielonego przez Zamawiającego.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1.</w:t>
      </w:r>
      <w:r w:rsidRPr="007A265C">
        <w:rPr>
          <w:sz w:val="22"/>
          <w:szCs w:val="22"/>
        </w:rPr>
        <w:tab/>
        <w:t xml:space="preserve">Na podstawie rozstrzygnięcia postępowania o udzielenie zamówienia publicznego przeprowadzonego w trybie przetargu nieograniczonego w dniu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2012</w:t>
      </w:r>
      <w:r w:rsidRPr="007A265C">
        <w:rPr>
          <w:sz w:val="22"/>
          <w:szCs w:val="22"/>
        </w:rPr>
        <w:t xml:space="preserve"> r., Ubezpieczyciel zobowiązuje się do ubezpieczenia </w:t>
      </w:r>
      <w:r>
        <w:rPr>
          <w:sz w:val="22"/>
          <w:szCs w:val="22"/>
        </w:rPr>
        <w:t xml:space="preserve">mienia i odpowiedzialności cywilnej z tytułu działalności prowadzonej przez Ubezpieczającego wymienionego w Opisie przedmiotu Zamówienia, </w:t>
      </w:r>
      <w:r w:rsidRPr="007A265C">
        <w:rPr>
          <w:sz w:val="22"/>
          <w:szCs w:val="22"/>
        </w:rPr>
        <w:t>w zakresie następujących ryzyk ubezpieczeniowych: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ab/>
        <w:t>a) ubezpieczenie budynków mieszkalnych zarządzanych przez Ubezpieczającego od wszystkich ryzyk.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2.</w:t>
      </w:r>
      <w:r w:rsidRPr="007A265C">
        <w:rPr>
          <w:sz w:val="22"/>
          <w:szCs w:val="22"/>
        </w:rPr>
        <w:tab/>
        <w:t xml:space="preserve">Umowa obowiązuje </w:t>
      </w:r>
      <w:r>
        <w:rPr>
          <w:sz w:val="22"/>
          <w:szCs w:val="22"/>
        </w:rPr>
        <w:t xml:space="preserve">przez 12 miesięcy, </w:t>
      </w:r>
      <w:r w:rsidRPr="007A265C">
        <w:rPr>
          <w:sz w:val="22"/>
          <w:szCs w:val="22"/>
        </w:rPr>
        <w:t xml:space="preserve">w okresie od </w:t>
      </w:r>
      <w:r>
        <w:rPr>
          <w:sz w:val="22"/>
          <w:szCs w:val="22"/>
        </w:rPr>
        <w:t>01.03.2012 r. do 28.02.2013 r.</w:t>
      </w: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3.</w:t>
      </w:r>
      <w:r w:rsidRPr="007A265C">
        <w:rPr>
          <w:sz w:val="22"/>
          <w:szCs w:val="22"/>
        </w:rPr>
        <w:tab/>
        <w:t>Wartość przed</w:t>
      </w:r>
      <w:r>
        <w:rPr>
          <w:sz w:val="22"/>
          <w:szCs w:val="22"/>
        </w:rPr>
        <w:t>miotu zamówienia brutto, którą stanowi łączny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koszt ubezpieczenia</w:t>
      </w:r>
      <w:r w:rsidRPr="007A265C">
        <w:rPr>
          <w:sz w:val="22"/>
          <w:szCs w:val="22"/>
        </w:rPr>
        <w:t xml:space="preserve"> objęte</w:t>
      </w:r>
      <w:r>
        <w:rPr>
          <w:sz w:val="22"/>
          <w:szCs w:val="22"/>
        </w:rPr>
        <w:t>go</w:t>
      </w:r>
      <w:r w:rsidRPr="007A265C">
        <w:rPr>
          <w:sz w:val="22"/>
          <w:szCs w:val="22"/>
        </w:rPr>
        <w:t xml:space="preserve"> niniejszą um</w:t>
      </w:r>
      <w:r>
        <w:rPr>
          <w:sz w:val="22"/>
          <w:szCs w:val="22"/>
        </w:rPr>
        <w:t xml:space="preserve">ową </w:t>
      </w:r>
      <w:r>
        <w:rPr>
          <w:sz w:val="22"/>
          <w:szCs w:val="22"/>
        </w:rPr>
        <w:br/>
        <w:t>w okresie jej obowiązywania, wynosi:</w:t>
      </w:r>
    </w:p>
    <w:p w:rsidR="00B8028E" w:rsidRDefault="00B8028E" w:rsidP="00B8028E">
      <w:pPr>
        <w:ind w:left="426"/>
        <w:jc w:val="both"/>
        <w:rPr>
          <w:sz w:val="22"/>
          <w:szCs w:val="22"/>
        </w:rPr>
      </w:pP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>
        <w:rPr>
          <w:sz w:val="22"/>
          <w:szCs w:val="22"/>
          <w:u w:val="dotted"/>
        </w:rPr>
        <w:t xml:space="preserve">       </w:t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</w:t>
      </w:r>
      <w:r w:rsidRPr="007A265C">
        <w:rPr>
          <w:sz w:val="22"/>
          <w:szCs w:val="22"/>
        </w:rPr>
        <w:t xml:space="preserve"> (słownie: 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 xml:space="preserve"> </w:t>
      </w:r>
      <w:r>
        <w:rPr>
          <w:sz w:val="22"/>
          <w:szCs w:val="22"/>
        </w:rPr>
        <w:t>PLN)</w:t>
      </w:r>
    </w:p>
    <w:p w:rsidR="00B8028E" w:rsidRDefault="00B8028E" w:rsidP="00B8028E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(Usługa zwolniona z podatku VAT),</w:t>
      </w: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 w:rsidRPr="007A265C">
        <w:rPr>
          <w:sz w:val="22"/>
          <w:szCs w:val="22"/>
        </w:rPr>
        <w:t>4.</w:t>
      </w:r>
      <w:r w:rsidRPr="007A265C">
        <w:rPr>
          <w:sz w:val="22"/>
          <w:szCs w:val="22"/>
        </w:rPr>
        <w:tab/>
        <w:t xml:space="preserve">W </w:t>
      </w:r>
      <w:r>
        <w:rPr>
          <w:sz w:val="22"/>
          <w:szCs w:val="22"/>
        </w:rPr>
        <w:t>kwocie</w:t>
      </w:r>
      <w:r w:rsidRPr="007A265C">
        <w:rPr>
          <w:sz w:val="22"/>
          <w:szCs w:val="22"/>
        </w:rPr>
        <w:t xml:space="preserve"> wymienion</w:t>
      </w:r>
      <w:r>
        <w:rPr>
          <w:sz w:val="22"/>
          <w:szCs w:val="22"/>
        </w:rPr>
        <w:t>ej</w:t>
      </w:r>
      <w:r w:rsidRPr="007A265C">
        <w:rPr>
          <w:sz w:val="22"/>
          <w:szCs w:val="22"/>
        </w:rPr>
        <w:t xml:space="preserve"> w ust. 3 zawarte są wszelkie koszty związane z realizacją umów ubezpieczenia ponoszone przez Ubezpieczyciela.</w:t>
      </w:r>
    </w:p>
    <w:p w:rsidR="00B8028E" w:rsidRDefault="00B8028E" w:rsidP="00B8028E">
      <w:pPr>
        <w:tabs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Wartość przedmiotu zamówienia określona w ust. 3 może ulec zmianie w trakcie realizacji zamówienia na skutek:</w:t>
      </w:r>
    </w:p>
    <w:p w:rsidR="00B8028E" w:rsidRDefault="00B8028E" w:rsidP="00B8028E">
      <w:pPr>
        <w:ind w:left="705" w:hanging="34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</w:t>
      </w:r>
      <w:r>
        <w:rPr>
          <w:sz w:val="22"/>
          <w:szCs w:val="22"/>
        </w:rPr>
        <w:tab/>
        <w:t xml:space="preserve">zmian wartości majątku przyjętego do ubezpieczenia i wyszczególnionego w Opisie przedmiotu zamówienia (Załącznik nr 5 do SIWZ) wynikających ze zwiększenia lub zmniejszenia stanu poszczególnych składników majątku w trakcie realizacji zamówienia. </w:t>
      </w:r>
    </w:p>
    <w:p w:rsidR="00B8028E" w:rsidRDefault="00B8028E" w:rsidP="00B8028E">
      <w:pPr>
        <w:ind w:left="705" w:hanging="279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powołania nowego, bądź też likwidacji lub przekształcenia istniejącego Zakładu Zamawiającego i związanych z tym zmian w wielkości i zakresie przedmiotu ubezpieczenia opisanego w Załączniku nr 5 do SIWZ;</w:t>
      </w:r>
    </w:p>
    <w:p w:rsidR="00B8028E" w:rsidRDefault="00B8028E" w:rsidP="00B8028E">
      <w:pPr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  <w:t xml:space="preserve">konieczności doubezpieczenia w związku z konsumpcją sumy ubezpieczenia po wypłacie odszkodowania (w przypadku wprowadzonej konsumpcji sumy ubezpieczenia po szkodzie); </w:t>
      </w:r>
    </w:p>
    <w:p w:rsidR="00B8028E" w:rsidRDefault="00B8028E" w:rsidP="00B8028E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>
        <w:rPr>
          <w:sz w:val="22"/>
          <w:szCs w:val="22"/>
        </w:rPr>
        <w:tab/>
      </w:r>
      <w:r w:rsidRPr="007A265C">
        <w:rPr>
          <w:sz w:val="22"/>
          <w:szCs w:val="22"/>
        </w:rPr>
        <w:t>Integralną cześć niniejszej umowy stanowią</w:t>
      </w:r>
      <w:r>
        <w:rPr>
          <w:sz w:val="22"/>
          <w:szCs w:val="22"/>
        </w:rPr>
        <w:t>:</w:t>
      </w:r>
    </w:p>
    <w:p w:rsidR="00B8028E" w:rsidRDefault="00B8028E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a) </w:t>
      </w:r>
      <w:r w:rsidRPr="007A265C">
        <w:rPr>
          <w:sz w:val="22"/>
          <w:szCs w:val="22"/>
        </w:rPr>
        <w:t xml:space="preserve">projekty polis </w:t>
      </w:r>
      <w:r>
        <w:rPr>
          <w:sz w:val="22"/>
          <w:szCs w:val="22"/>
        </w:rPr>
        <w:t>ubezpieczenia ryzyk</w:t>
      </w:r>
      <w:r w:rsidRPr="007A265C">
        <w:rPr>
          <w:sz w:val="22"/>
          <w:szCs w:val="22"/>
        </w:rPr>
        <w:t xml:space="preserve"> wymi</w:t>
      </w:r>
      <w:r>
        <w:rPr>
          <w:sz w:val="22"/>
          <w:szCs w:val="22"/>
        </w:rPr>
        <w:t xml:space="preserve">enionych </w:t>
      </w:r>
      <w:r w:rsidRPr="00641E8D">
        <w:rPr>
          <w:sz w:val="22"/>
          <w:szCs w:val="22"/>
        </w:rPr>
        <w:t>w § 1,</w:t>
      </w:r>
      <w:r>
        <w:rPr>
          <w:sz w:val="22"/>
          <w:szCs w:val="22"/>
        </w:rPr>
        <w:t xml:space="preserve"> z </w:t>
      </w:r>
      <w:r w:rsidRPr="00641E8D">
        <w:rPr>
          <w:sz w:val="22"/>
          <w:szCs w:val="22"/>
        </w:rPr>
        <w:t>zastrzeżeniem § 2</w:t>
      </w:r>
      <w:r>
        <w:rPr>
          <w:sz w:val="22"/>
          <w:szCs w:val="22"/>
        </w:rPr>
        <w:t xml:space="preserve"> wraz z ogólnymi warunkami ubezpieczenia poszczególnych ryzyk wymienionymi w projektach polis;</w:t>
      </w:r>
    </w:p>
    <w:p w:rsidR="00B8028E" w:rsidRDefault="00B8028E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t>b) SIWZ wraz z Załącznikami;</w:t>
      </w:r>
    </w:p>
    <w:p w:rsidR="00B8028E" w:rsidRPr="00641E8D" w:rsidRDefault="00B8028E" w:rsidP="00B8028E">
      <w:pPr>
        <w:ind w:left="426"/>
        <w:rPr>
          <w:sz w:val="22"/>
          <w:szCs w:val="22"/>
        </w:rPr>
      </w:pPr>
      <w:r>
        <w:rPr>
          <w:sz w:val="22"/>
          <w:szCs w:val="22"/>
        </w:rPr>
        <w:t>c) oferta złożona przez …………………. w dniu ………………. z ceną brutto………………………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2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Default="00B8028E" w:rsidP="00B8028E">
      <w:pPr>
        <w:widowControl w:val="0"/>
        <w:tabs>
          <w:tab w:val="num" w:pos="426"/>
        </w:tabs>
        <w:autoSpaceDE w:val="0"/>
        <w:autoSpaceDN w:val="0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Składki za ubezpieczenie mienia w okresie krótszym niż rok będą naliczane w systemie pro rata temporis (za faktyczną liczbę dni ochrony ubezpieczeniowej),</w:t>
      </w:r>
      <w:r w:rsidRPr="00B2312F">
        <w:rPr>
          <w:sz w:val="22"/>
          <w:szCs w:val="22"/>
        </w:rPr>
        <w:t xml:space="preserve"> wg stawek rocznych</w:t>
      </w:r>
      <w:r>
        <w:rPr>
          <w:sz w:val="22"/>
          <w:szCs w:val="22"/>
        </w:rPr>
        <w:t xml:space="preserve"> dla danego ryzyka </w:t>
      </w:r>
      <w:r w:rsidRPr="00B2312F">
        <w:rPr>
          <w:sz w:val="22"/>
          <w:szCs w:val="22"/>
        </w:rPr>
        <w:t xml:space="preserve">zgodnych ze złożoną ofertą, bez stosowania składki minimalnej </w:t>
      </w:r>
      <w:r>
        <w:rPr>
          <w:sz w:val="22"/>
          <w:szCs w:val="22"/>
        </w:rPr>
        <w:t>z polisy.</w:t>
      </w:r>
    </w:p>
    <w:p w:rsidR="00B8028E" w:rsidRPr="007A265C" w:rsidRDefault="00B8028E" w:rsidP="00B8028E">
      <w:pPr>
        <w:tabs>
          <w:tab w:val="left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2.</w:t>
      </w:r>
      <w:r>
        <w:rPr>
          <w:sz w:val="22"/>
          <w:szCs w:val="22"/>
        </w:rPr>
        <w:tab/>
        <w:t>Składka będzie płatna, co kwartał, w czterech równych ratach, w terminach określonych w polisach.</w:t>
      </w: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7A265C">
        <w:rPr>
          <w:sz w:val="22"/>
          <w:szCs w:val="22"/>
        </w:rPr>
        <w:t>.</w:t>
      </w:r>
      <w:r w:rsidRPr="007A265C">
        <w:rPr>
          <w:sz w:val="22"/>
          <w:szCs w:val="22"/>
        </w:rPr>
        <w:tab/>
        <w:t>Należność będzie przekazywana na konto Ubezpieczyciela, podane w polisach.</w:t>
      </w: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>
        <w:rPr>
          <w:sz w:val="22"/>
          <w:szCs w:val="22"/>
        </w:rPr>
        <w:tab/>
        <w:t>Płatnikiem składek będzie Ubezpieczający.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7A265C">
        <w:rPr>
          <w:sz w:val="22"/>
          <w:szCs w:val="22"/>
        </w:rPr>
        <w:t>.</w:t>
      </w:r>
      <w:r w:rsidRPr="007A265C">
        <w:rPr>
          <w:sz w:val="22"/>
          <w:szCs w:val="22"/>
        </w:rPr>
        <w:tab/>
        <w:t xml:space="preserve">Ubezpieczyciel ma prawo naliczania odsetek karnych w wysokości ustawowej w przypadku przekroczenia terminu płatności, za wyjątkiem sytuacji, kiedy wcześniej udzielił – na prośbę </w:t>
      </w:r>
      <w:r>
        <w:rPr>
          <w:sz w:val="22"/>
          <w:szCs w:val="22"/>
        </w:rPr>
        <w:t>U</w:t>
      </w:r>
      <w:r w:rsidRPr="007A265C">
        <w:rPr>
          <w:sz w:val="22"/>
          <w:szCs w:val="22"/>
        </w:rPr>
        <w:t>bezpieczającego</w:t>
      </w:r>
      <w:r>
        <w:rPr>
          <w:sz w:val="22"/>
          <w:szCs w:val="22"/>
        </w:rPr>
        <w:t xml:space="preserve"> </w:t>
      </w:r>
      <w:r w:rsidRPr="007A265C">
        <w:rPr>
          <w:sz w:val="22"/>
          <w:szCs w:val="22"/>
        </w:rPr>
        <w:t>– pisemnej zgody na przesunięcie terminu płatności.</w:t>
      </w: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>
        <w:rPr>
          <w:sz w:val="22"/>
          <w:szCs w:val="22"/>
        </w:rPr>
        <w:tab/>
        <w:t>W przypadku braku opłaty składki ubezpieczeniowej lub raty składki w terminie jej płatności, Ubezpieczyciel nie może odstąpić od umowy ubezpieczenia ze skutkiem natychmiastowym. Odstąpienie jest możliwe pod warunkiem pisemnego wezwania Ubezpieczającego (listem poleconym za zwrotnym potwierdzeniem odbioru) do zapłaty składki i nie otrzymania jej w terminie 14 dni od potwierdzonego przez Ubezpieczającego faktu otrzymania tego wezwania, o ile do dnia wskazanego w piśmie nie nastąpiło obciążenie rachunku bankowego Ubezpieczającego.</w:t>
      </w:r>
    </w:p>
    <w:p w:rsidR="00B8028E" w:rsidRPr="00B530FE" w:rsidRDefault="00B8028E" w:rsidP="00B8028E">
      <w:pPr>
        <w:tabs>
          <w:tab w:val="left" w:pos="284"/>
        </w:tabs>
        <w:suppressAutoHyphens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  </w:t>
      </w:r>
      <w:r w:rsidRPr="00B530FE">
        <w:rPr>
          <w:sz w:val="22"/>
          <w:szCs w:val="22"/>
        </w:rPr>
        <w:t xml:space="preserve">Do czasu wystawienia polis ubezpieczeniowych, </w:t>
      </w:r>
      <w:r>
        <w:rPr>
          <w:sz w:val="22"/>
          <w:szCs w:val="22"/>
        </w:rPr>
        <w:t>na wniosek Ubezpieczającego Ubezpieczyciel</w:t>
      </w:r>
      <w:r w:rsidRPr="00B530FE">
        <w:rPr>
          <w:sz w:val="22"/>
          <w:szCs w:val="22"/>
        </w:rPr>
        <w:t xml:space="preserve"> potwierdza </w:t>
      </w:r>
      <w:r>
        <w:rPr>
          <w:sz w:val="22"/>
          <w:szCs w:val="22"/>
        </w:rPr>
        <w:t xml:space="preserve">  </w:t>
      </w:r>
      <w:r w:rsidRPr="00B530FE">
        <w:rPr>
          <w:sz w:val="22"/>
          <w:szCs w:val="22"/>
        </w:rPr>
        <w:t>fakt udzielania ochrony poprzez wystawienie dokumentu tymczasowego – noty pokrycia ubezpieczeniowego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3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Zakres ochrony ubezpieczeniowej na warunkach szczególnych określony jest postanowieniami dodatkowymi określonymi w polisach. 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W kwestiach nie uregulowanych, obowiązują przywołane w treści poszczególnych polis ogólne warunki ubezpieczenia Ubezpieczyciela</w:t>
      </w:r>
      <w:r>
        <w:rPr>
          <w:sz w:val="22"/>
          <w:szCs w:val="22"/>
        </w:rPr>
        <w:t>.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4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Ustala się, że zastosowane stawki taryfowe oraz zakres ochrony ubezpieczeniowej będzie obowiązywał do ubezpieczenia majątku nowego </w:t>
      </w:r>
      <w:r>
        <w:rPr>
          <w:sz w:val="22"/>
          <w:szCs w:val="22"/>
        </w:rPr>
        <w:t xml:space="preserve">nabytego </w:t>
      </w:r>
      <w:r w:rsidRPr="007A265C">
        <w:rPr>
          <w:sz w:val="22"/>
          <w:szCs w:val="22"/>
        </w:rPr>
        <w:t>w okresie ważności umowy.</w:t>
      </w:r>
      <w:r>
        <w:rPr>
          <w:sz w:val="22"/>
          <w:szCs w:val="22"/>
        </w:rPr>
        <w:t xml:space="preserve"> 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</w:p>
    <w:p w:rsidR="00B8028E" w:rsidRPr="007C1B74" w:rsidRDefault="00B8028E" w:rsidP="00B8028E">
      <w:pPr>
        <w:jc w:val="center"/>
        <w:rPr>
          <w:b/>
          <w:sz w:val="22"/>
          <w:szCs w:val="22"/>
        </w:rPr>
      </w:pPr>
    </w:p>
    <w:p w:rsidR="00B8028E" w:rsidRPr="00216046" w:rsidRDefault="00B8028E" w:rsidP="00B8028E">
      <w:pPr>
        <w:jc w:val="both"/>
        <w:rPr>
          <w:sz w:val="22"/>
        </w:rPr>
      </w:pPr>
      <w:r w:rsidRPr="00216046">
        <w:rPr>
          <w:sz w:val="22"/>
        </w:rPr>
        <w:t>Ubezpieczającemu przysługuje prawo odstąpienia od umowy w następujących sytuacjach:</w:t>
      </w:r>
    </w:p>
    <w:p w:rsidR="00B8028E" w:rsidRPr="00216046" w:rsidRDefault="00B8028E" w:rsidP="00B8028E">
      <w:pPr>
        <w:numPr>
          <w:ilvl w:val="0"/>
          <w:numId w:val="8"/>
        </w:numPr>
        <w:tabs>
          <w:tab w:val="num" w:pos="284"/>
        </w:tabs>
        <w:ind w:left="284" w:hanging="284"/>
        <w:jc w:val="both"/>
        <w:rPr>
          <w:sz w:val="22"/>
        </w:rPr>
      </w:pPr>
      <w:r w:rsidRPr="00216046">
        <w:rPr>
          <w:sz w:val="22"/>
        </w:rPr>
        <w:t>w razie wystąpienia istotnej zmiany okoliczności powodującej, że wykonanie umowy nie leży w interesie publicznym, czego nie można było przewidzieć w chwili zawarcia umowy; odstąpienie od umowy w tym wypadku może nastąpić w terminie 30 dni od powzięcia wiadomości o powyższych okolicznościach</w:t>
      </w:r>
      <w:r>
        <w:rPr>
          <w:sz w:val="22"/>
        </w:rPr>
        <w:t>,</w:t>
      </w:r>
    </w:p>
    <w:p w:rsidR="00B8028E" w:rsidRDefault="00B8028E" w:rsidP="00B8028E">
      <w:pPr>
        <w:numPr>
          <w:ilvl w:val="0"/>
          <w:numId w:val="8"/>
        </w:numPr>
        <w:tabs>
          <w:tab w:val="num" w:pos="284"/>
        </w:tabs>
        <w:ind w:left="567" w:hanging="567"/>
        <w:jc w:val="both"/>
        <w:rPr>
          <w:sz w:val="22"/>
        </w:rPr>
      </w:pPr>
      <w:r w:rsidRPr="00216046">
        <w:rPr>
          <w:sz w:val="22"/>
        </w:rPr>
        <w:t>zostanie ogłoszona upadłość</w:t>
      </w:r>
      <w:r>
        <w:rPr>
          <w:sz w:val="22"/>
        </w:rPr>
        <w:t xml:space="preserve"> lub likwidacja firmy Ubezpieczyciela.</w:t>
      </w:r>
    </w:p>
    <w:p w:rsidR="00B8028E" w:rsidRDefault="00B8028E" w:rsidP="00B8028E">
      <w:pPr>
        <w:jc w:val="both"/>
        <w:rPr>
          <w:sz w:val="22"/>
          <w:szCs w:val="22"/>
        </w:rPr>
      </w:pPr>
      <w:r w:rsidRPr="002C187D">
        <w:rPr>
          <w:sz w:val="22"/>
          <w:szCs w:val="22"/>
        </w:rPr>
        <w:t>Z t</w:t>
      </w:r>
      <w:r>
        <w:rPr>
          <w:sz w:val="22"/>
          <w:szCs w:val="22"/>
        </w:rPr>
        <w:t>ych</w:t>
      </w:r>
      <w:r w:rsidRPr="002C187D">
        <w:rPr>
          <w:sz w:val="22"/>
          <w:szCs w:val="22"/>
        </w:rPr>
        <w:t xml:space="preserve"> tytuł</w:t>
      </w:r>
      <w:r>
        <w:rPr>
          <w:sz w:val="22"/>
          <w:szCs w:val="22"/>
        </w:rPr>
        <w:t>ów</w:t>
      </w:r>
      <w:r w:rsidRPr="002C187D">
        <w:rPr>
          <w:sz w:val="22"/>
          <w:szCs w:val="22"/>
        </w:rPr>
        <w:t xml:space="preserve"> nie będą przysługiwały Ubezpieczycielowi żadne inne roszczenia poza roszczeniem o zapłacenie składki za ok</w:t>
      </w:r>
      <w:r>
        <w:rPr>
          <w:sz w:val="22"/>
          <w:szCs w:val="22"/>
        </w:rPr>
        <w:t>res udzielonej Ubezpieczającemu</w:t>
      </w:r>
      <w:r w:rsidRPr="002C187D">
        <w:rPr>
          <w:sz w:val="22"/>
          <w:szCs w:val="22"/>
        </w:rPr>
        <w:t xml:space="preserve"> ochrony ubezpieczeniowej.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Umowa może w każdej chwili zostać rozwiązana za porozumieniem stron.</w:t>
      </w:r>
    </w:p>
    <w:p w:rsidR="00B8028E" w:rsidRDefault="00B8028E" w:rsidP="00B8028E">
      <w:pPr>
        <w:jc w:val="both"/>
        <w:rPr>
          <w:sz w:val="22"/>
        </w:rPr>
      </w:pPr>
      <w:r>
        <w:rPr>
          <w:sz w:val="22"/>
        </w:rPr>
        <w:t>Odstąpienie od umowy lub jej rozwiązanie powinno nastąpić w formie pisemnej pod rygorem nieważności takiego oświadczenia i powinno zawierać uzasadnienie.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Pr="00936CE5" w:rsidRDefault="00B8028E" w:rsidP="00B8028E">
      <w:pPr>
        <w:pStyle w:val="Tekstpodstawowy21"/>
        <w:tabs>
          <w:tab w:val="clear" w:pos="709"/>
        </w:tabs>
        <w:ind w:left="0" w:firstLine="0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6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Zakazuje się zmian postanowień zawartej umowy w stosunku do treści oferty, na podstawie, której dokonano wyboru wykonawcy, chyba że zmiany te zostały przewidziane przez Ubezpieczającego w ogłoszeniu lub SIWZ i </w:t>
      </w:r>
      <w:r>
        <w:rPr>
          <w:sz w:val="22"/>
          <w:szCs w:val="22"/>
        </w:rPr>
        <w:lastRenderedPageBreak/>
        <w:t>określono warunki takiej zmiany, z zastrzeżeniem § 7 niniejszej umowy. Zmiana umowy dokonana z naruszeniem przepisu art. 144 ust. 1 Ustawy Prawo zamówień publicznych jest nieważna.</w:t>
      </w: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Zmiana postanowień niniejszej umowy może być dokonana przez obie strony w formie pisemnej w drodze aneksu do niniejszej umowy, pod rygorem nieważności takiej zmiany.</w:t>
      </w:r>
    </w:p>
    <w:p w:rsidR="00B8028E" w:rsidRDefault="00B8028E" w:rsidP="00B8028E">
      <w:pPr>
        <w:jc w:val="center"/>
        <w:rPr>
          <w:b/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 xml:space="preserve">§ </w:t>
      </w:r>
      <w:r>
        <w:rPr>
          <w:b/>
          <w:sz w:val="22"/>
          <w:szCs w:val="22"/>
        </w:rPr>
        <w:t>7</w:t>
      </w:r>
    </w:p>
    <w:p w:rsidR="00B8028E" w:rsidRDefault="00B8028E" w:rsidP="00B8028E">
      <w:pPr>
        <w:rPr>
          <w:sz w:val="22"/>
          <w:szCs w:val="22"/>
        </w:rPr>
      </w:pPr>
    </w:p>
    <w:p w:rsidR="00B8028E" w:rsidRDefault="00B8028E" w:rsidP="00B8028E">
      <w:pPr>
        <w:rPr>
          <w:sz w:val="22"/>
          <w:szCs w:val="22"/>
        </w:rPr>
      </w:pPr>
      <w:r w:rsidRPr="00AC68B2">
        <w:rPr>
          <w:sz w:val="22"/>
          <w:szCs w:val="22"/>
        </w:rPr>
        <w:t xml:space="preserve">Ubezpieczający przewiduje możliwość </w:t>
      </w:r>
      <w:r>
        <w:rPr>
          <w:sz w:val="22"/>
          <w:szCs w:val="22"/>
        </w:rPr>
        <w:t>wprowadzenia niżej wymienionych zmian postanowień niniejszej umowy w stosunku do treści oferty, na podstawie której dokonano wyboru Ubezpieczającego:</w:t>
      </w:r>
    </w:p>
    <w:p w:rsidR="00B8028E" w:rsidRDefault="00B8028E" w:rsidP="00B8028E">
      <w:pPr>
        <w:numPr>
          <w:ilvl w:val="3"/>
          <w:numId w:val="0"/>
        </w:numPr>
        <w:ind w:left="426" w:hanging="426"/>
        <w:rPr>
          <w:sz w:val="22"/>
          <w:szCs w:val="22"/>
        </w:rPr>
      </w:pPr>
      <w:r>
        <w:rPr>
          <w:sz w:val="22"/>
          <w:szCs w:val="22"/>
        </w:rPr>
        <w:t>zmiany dotyczące terminów płatności, wysokości i liczby rat – w przypadku braku środków na zapłatę składek przez Ubezpieczającego w terminach przewidzianych w dokumentach ubezpieczenia,</w:t>
      </w:r>
    </w:p>
    <w:p w:rsidR="00B8028E" w:rsidRDefault="00B8028E" w:rsidP="00B8028E">
      <w:pPr>
        <w:numPr>
          <w:ilvl w:val="3"/>
          <w:numId w:val="0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zmiany wysokości składki lub raty w przypadku zmiany sumy ubezpieczenia, na skutek zmian wartości majątku,</w:t>
      </w:r>
    </w:p>
    <w:p w:rsidR="00B8028E" w:rsidRPr="00B530FE" w:rsidRDefault="00B8028E" w:rsidP="00B8028E">
      <w:pPr>
        <w:numPr>
          <w:ilvl w:val="3"/>
          <w:numId w:val="0"/>
        </w:numPr>
        <w:suppressAutoHyphens/>
        <w:ind w:left="426" w:right="-1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dotyczące liczby Zakładów należących do Ubezpieczającego i ich formy prawnej – w przypadku </w:t>
      </w:r>
      <w:r w:rsidRPr="00B530FE">
        <w:rPr>
          <w:sz w:val="22"/>
          <w:szCs w:val="22"/>
        </w:rPr>
        <w:t>w przypadku powstania nowych jednostek, przekształcenia, wyodrębniania, połączenia lub likwidacji;</w:t>
      </w:r>
    </w:p>
    <w:p w:rsidR="00B8028E" w:rsidRPr="00B530FE" w:rsidRDefault="00B8028E" w:rsidP="00B8028E">
      <w:pPr>
        <w:numPr>
          <w:ilvl w:val="3"/>
          <w:numId w:val="0"/>
        </w:numPr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rozszerzenie zakresu ubezpieczenia na wniosek </w:t>
      </w:r>
      <w:r>
        <w:rPr>
          <w:sz w:val="22"/>
          <w:szCs w:val="22"/>
        </w:rPr>
        <w:t xml:space="preserve">Ubezpieczającego </w:t>
      </w:r>
      <w:r w:rsidRPr="00B530FE">
        <w:rPr>
          <w:sz w:val="22"/>
          <w:szCs w:val="22"/>
        </w:rPr>
        <w:t xml:space="preserve">i za zgodą </w:t>
      </w:r>
      <w:r>
        <w:rPr>
          <w:sz w:val="22"/>
          <w:szCs w:val="22"/>
        </w:rPr>
        <w:t>Ubezpieczyciela</w:t>
      </w:r>
      <w:r w:rsidRPr="00B530FE">
        <w:rPr>
          <w:sz w:val="22"/>
          <w:szCs w:val="22"/>
        </w:rPr>
        <w:t xml:space="preserve"> - w przypadku ujawnienia się bądź powstania nowego ryzyka ubezpieczeniowego, nie przewidzianego wcześniej w specyfikacji,</w:t>
      </w:r>
    </w:p>
    <w:p w:rsidR="00B8028E" w:rsidRPr="00B530FE" w:rsidRDefault="00B8028E" w:rsidP="00B8028E">
      <w:pPr>
        <w:numPr>
          <w:ilvl w:val="3"/>
          <w:numId w:val="0"/>
        </w:numPr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korzystne dla </w:t>
      </w:r>
      <w:r>
        <w:rPr>
          <w:sz w:val="22"/>
          <w:szCs w:val="22"/>
        </w:rPr>
        <w:t xml:space="preserve">Ubezpieczającego </w:t>
      </w:r>
      <w:r w:rsidRPr="00B530FE">
        <w:rPr>
          <w:sz w:val="22"/>
          <w:szCs w:val="22"/>
        </w:rPr>
        <w:t>zmiany zakresu ubezpie</w:t>
      </w:r>
      <w:r>
        <w:rPr>
          <w:sz w:val="22"/>
          <w:szCs w:val="22"/>
        </w:rPr>
        <w:t>czenia wynikające ze zmian OWU Ubezpieczyciela</w:t>
      </w:r>
      <w:r w:rsidRPr="00B530FE">
        <w:rPr>
          <w:sz w:val="22"/>
          <w:szCs w:val="22"/>
        </w:rPr>
        <w:t xml:space="preserve"> oraz wprowadzenia nowych klauzul za zgodą</w:t>
      </w:r>
      <w:r>
        <w:rPr>
          <w:sz w:val="22"/>
          <w:szCs w:val="22"/>
        </w:rPr>
        <w:t xml:space="preserve"> Ubezpieczającego i Ubezpieczyciela,</w:t>
      </w:r>
    </w:p>
    <w:p w:rsidR="00B8028E" w:rsidRPr="00B530FE" w:rsidRDefault="00B8028E" w:rsidP="00B8028E">
      <w:pPr>
        <w:numPr>
          <w:ilvl w:val="3"/>
          <w:numId w:val="0"/>
        </w:numPr>
        <w:suppressAutoHyphens/>
        <w:ind w:left="426" w:right="-1" w:hanging="426"/>
        <w:jc w:val="both"/>
        <w:rPr>
          <w:sz w:val="22"/>
          <w:szCs w:val="22"/>
        </w:rPr>
      </w:pPr>
      <w:r w:rsidRPr="00B530FE">
        <w:rPr>
          <w:sz w:val="22"/>
          <w:szCs w:val="22"/>
        </w:rPr>
        <w:t xml:space="preserve">zmiana zakresu ubezpieczenia wynikająca ze zmian przepisów prawnych. </w:t>
      </w:r>
    </w:p>
    <w:p w:rsidR="00B8028E" w:rsidRPr="00AC68B2" w:rsidRDefault="00B8028E" w:rsidP="00B8028E">
      <w:pPr>
        <w:rPr>
          <w:sz w:val="22"/>
          <w:szCs w:val="22"/>
        </w:rPr>
      </w:pPr>
    </w:p>
    <w:p w:rsidR="00B8028E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8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>Ubezpiecz</w:t>
      </w:r>
      <w:r>
        <w:rPr>
          <w:sz w:val="22"/>
          <w:szCs w:val="22"/>
        </w:rPr>
        <w:t>ający</w:t>
      </w:r>
      <w:r w:rsidRPr="007A265C">
        <w:rPr>
          <w:sz w:val="22"/>
          <w:szCs w:val="22"/>
        </w:rPr>
        <w:t xml:space="preserve"> zobowiązuje się nie dokonywać cesji </w:t>
      </w:r>
      <w:r>
        <w:rPr>
          <w:sz w:val="22"/>
          <w:szCs w:val="22"/>
        </w:rPr>
        <w:t>praw z polis</w:t>
      </w:r>
      <w:r w:rsidRPr="007A265C">
        <w:rPr>
          <w:sz w:val="22"/>
          <w:szCs w:val="22"/>
        </w:rPr>
        <w:t xml:space="preserve"> bez zgody </w:t>
      </w:r>
      <w:r>
        <w:rPr>
          <w:sz w:val="22"/>
          <w:szCs w:val="22"/>
        </w:rPr>
        <w:t>Ubezpieczyciela</w:t>
      </w:r>
      <w:r w:rsidRPr="007A265C">
        <w:rPr>
          <w:sz w:val="22"/>
          <w:szCs w:val="22"/>
        </w:rPr>
        <w:t>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9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Ustalenie wysokości szkody i wypłata odszkodowania z tytułu zawartych ubezpieczeń będzie następowało zgodnie z zapisami ogólnych warunków ubezpieczeń Ubezpieczyciela z zastrzeżeniem postanowień SIWZ i jej Załączników oraz poniższego.</w:t>
      </w: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Za nieuzasadnione opóźnienie w wypłacie Ubezpieczającemu/Ubezpieczonemu należnego odszkodowania zostaną naliczone Ubezpieczycielowi kary umowne w wysokości ustawowych odsetek za każdy dzień zwłoki.</w:t>
      </w:r>
    </w:p>
    <w:p w:rsidR="00B8028E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Odszkodowanie będzie wypłacane na konto bankowe wskazane przez poszkodowanego – Ubezpieczającego.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0</w:t>
      </w:r>
    </w:p>
    <w:p w:rsidR="00B8028E" w:rsidRDefault="00B8028E" w:rsidP="00B8028E">
      <w:pPr>
        <w:jc w:val="center"/>
        <w:rPr>
          <w:b/>
          <w:sz w:val="22"/>
          <w:szCs w:val="22"/>
        </w:rPr>
      </w:pPr>
    </w:p>
    <w:p w:rsidR="00B8028E" w:rsidRPr="00A54B58" w:rsidRDefault="00B8028E" w:rsidP="00B8028E">
      <w:pPr>
        <w:jc w:val="both"/>
        <w:rPr>
          <w:sz w:val="22"/>
          <w:szCs w:val="22"/>
        </w:rPr>
      </w:pPr>
      <w:r w:rsidRPr="00A54B58">
        <w:rPr>
          <w:sz w:val="22"/>
          <w:szCs w:val="22"/>
        </w:rPr>
        <w:t xml:space="preserve">W obsłudze ubezpieczeń zawartych w wyniku </w:t>
      </w:r>
      <w:r>
        <w:rPr>
          <w:sz w:val="22"/>
          <w:szCs w:val="22"/>
        </w:rPr>
        <w:t>przeprowadzonego postępowania pośredniczyć będzie Broker – Pełnomocnik Ubezpieczającego – Rożek Brokers Group, wynagradzany prowizyjnie przez Ubezpieczyciela według zwyczajowo przyjętych stawek za cały okres ubezpieczenia wynikający z niniejszej umowy.</w:t>
      </w:r>
    </w:p>
    <w:p w:rsidR="00B8028E" w:rsidRDefault="00B8028E" w:rsidP="00B8028E">
      <w:pPr>
        <w:jc w:val="center"/>
        <w:rPr>
          <w:b/>
          <w:sz w:val="22"/>
          <w:szCs w:val="22"/>
        </w:rPr>
      </w:pPr>
    </w:p>
    <w:p w:rsidR="00B8028E" w:rsidRPr="00C96C63" w:rsidRDefault="00B8028E" w:rsidP="00B8028E">
      <w:pPr>
        <w:jc w:val="center"/>
        <w:rPr>
          <w:b/>
          <w:sz w:val="22"/>
          <w:szCs w:val="22"/>
        </w:rPr>
      </w:pPr>
      <w:r w:rsidRPr="00C96C63">
        <w:rPr>
          <w:b/>
          <w:sz w:val="22"/>
          <w:szCs w:val="22"/>
        </w:rPr>
        <w:t>§ 11</w:t>
      </w:r>
    </w:p>
    <w:p w:rsidR="00B8028E" w:rsidRDefault="00B8028E" w:rsidP="00B8028E">
      <w:pPr>
        <w:jc w:val="both"/>
        <w:rPr>
          <w:rFonts w:ascii="Tahoma" w:hAnsi="Tahoma"/>
          <w:sz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W sprawach nie uregulowanych niniejszą umową mają zastosowanie </w:t>
      </w:r>
      <w:r>
        <w:rPr>
          <w:sz w:val="22"/>
          <w:szCs w:val="22"/>
        </w:rPr>
        <w:t xml:space="preserve">Ogólne Warunki Ubezpieczenia poszczególnych ryzyk, szczególne warunki ubezpieczenia opisane w SIWZ i w Opisie przedmiotu zamówienia stanowiącym załącznik do SIWZ, </w:t>
      </w:r>
      <w:r w:rsidRPr="007A265C">
        <w:rPr>
          <w:sz w:val="22"/>
          <w:szCs w:val="22"/>
        </w:rPr>
        <w:t>przepisy Ustawy z dnia 29 stycznia 2004 r. Prawo zamówień publicznych oraz Kodeksu cywilnego.</w:t>
      </w:r>
    </w:p>
    <w:p w:rsidR="00B8028E" w:rsidRPr="007A265C" w:rsidRDefault="00B8028E" w:rsidP="00B8028E">
      <w:pPr>
        <w:ind w:left="426" w:hanging="426"/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2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both"/>
        <w:rPr>
          <w:sz w:val="22"/>
          <w:szCs w:val="22"/>
        </w:rPr>
      </w:pPr>
      <w:r w:rsidRPr="00C96C63">
        <w:rPr>
          <w:sz w:val="22"/>
          <w:szCs w:val="22"/>
        </w:rPr>
        <w:t>Wszelkie spory wynikające z realizacji niniejszej umowy rozstrzygane będą przez Sąd właściwy dla siedziby</w:t>
      </w:r>
      <w:r>
        <w:rPr>
          <w:sz w:val="22"/>
          <w:szCs w:val="22"/>
        </w:rPr>
        <w:t xml:space="preserve"> Ubezpieczającego</w:t>
      </w:r>
      <w:r w:rsidRPr="00C96C63">
        <w:rPr>
          <w:sz w:val="22"/>
          <w:szCs w:val="22"/>
        </w:rPr>
        <w:t>.</w:t>
      </w:r>
    </w:p>
    <w:p w:rsidR="00B8028E" w:rsidRPr="007A265C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center"/>
        <w:rPr>
          <w:b/>
          <w:sz w:val="22"/>
          <w:szCs w:val="22"/>
        </w:rPr>
      </w:pPr>
      <w:r w:rsidRPr="007A265C">
        <w:rPr>
          <w:b/>
          <w:sz w:val="22"/>
          <w:szCs w:val="22"/>
        </w:rPr>
        <w:t>§ 1</w:t>
      </w:r>
      <w:r>
        <w:rPr>
          <w:b/>
          <w:sz w:val="22"/>
          <w:szCs w:val="22"/>
        </w:rPr>
        <w:t>3</w:t>
      </w:r>
    </w:p>
    <w:p w:rsidR="00B8028E" w:rsidRPr="007A265C" w:rsidRDefault="00B8028E" w:rsidP="00B8028E">
      <w:pPr>
        <w:jc w:val="center"/>
        <w:rPr>
          <w:b/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 w:rsidRPr="007A265C">
        <w:rPr>
          <w:sz w:val="22"/>
          <w:szCs w:val="22"/>
        </w:rPr>
        <w:t xml:space="preserve">Umowę sporządzono w </w:t>
      </w:r>
      <w:r>
        <w:rPr>
          <w:sz w:val="22"/>
          <w:szCs w:val="22"/>
        </w:rPr>
        <w:t>dwóch</w:t>
      </w:r>
      <w:r w:rsidRPr="007A265C">
        <w:rPr>
          <w:sz w:val="22"/>
          <w:szCs w:val="22"/>
        </w:rPr>
        <w:t xml:space="preserve"> jednobrzmiących egzemplarzach – po jednym dla każdej ze stron.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395711" w:rsidRDefault="00395711" w:rsidP="00B8028E">
      <w:pPr>
        <w:jc w:val="both"/>
        <w:rPr>
          <w:sz w:val="22"/>
          <w:szCs w:val="22"/>
        </w:rPr>
      </w:pPr>
    </w:p>
    <w:p w:rsidR="00395711" w:rsidRDefault="00395711" w:rsidP="00B8028E">
      <w:pPr>
        <w:jc w:val="both"/>
        <w:rPr>
          <w:sz w:val="22"/>
          <w:szCs w:val="22"/>
        </w:rPr>
      </w:pPr>
    </w:p>
    <w:p w:rsidR="00395711" w:rsidRDefault="00395711" w:rsidP="00B8028E">
      <w:pPr>
        <w:jc w:val="both"/>
        <w:rPr>
          <w:sz w:val="22"/>
          <w:szCs w:val="22"/>
        </w:rPr>
      </w:pPr>
    </w:p>
    <w:p w:rsidR="00395711" w:rsidRDefault="00395711" w:rsidP="00B8028E">
      <w:pPr>
        <w:jc w:val="both"/>
        <w:rPr>
          <w:sz w:val="22"/>
          <w:szCs w:val="22"/>
        </w:rPr>
      </w:pPr>
    </w:p>
    <w:p w:rsidR="00395711" w:rsidRPr="007A265C" w:rsidRDefault="00395711" w:rsidP="00B8028E">
      <w:pPr>
        <w:jc w:val="both"/>
        <w:rPr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  <w:r>
        <w:rPr>
          <w:sz w:val="22"/>
          <w:szCs w:val="22"/>
        </w:rPr>
        <w:t>Sandomierz</w:t>
      </w:r>
      <w:r w:rsidRPr="007A265C">
        <w:rPr>
          <w:sz w:val="22"/>
          <w:szCs w:val="22"/>
        </w:rPr>
        <w:t xml:space="preserve">, </w:t>
      </w:r>
      <w:r>
        <w:rPr>
          <w:sz w:val="22"/>
          <w:szCs w:val="22"/>
        </w:rPr>
        <w:t>dn.</w:t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  <w:u w:val="dotted"/>
        </w:rPr>
        <w:tab/>
      </w:r>
      <w:r w:rsidRPr="007A265C">
        <w:rPr>
          <w:sz w:val="22"/>
          <w:szCs w:val="22"/>
        </w:rPr>
        <w:t>.</w:t>
      </w: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Default="00B8028E" w:rsidP="00B8028E">
      <w:pPr>
        <w:jc w:val="both"/>
        <w:rPr>
          <w:sz w:val="22"/>
          <w:szCs w:val="22"/>
        </w:rPr>
      </w:pPr>
    </w:p>
    <w:p w:rsidR="00B8028E" w:rsidRPr="007A265C" w:rsidRDefault="00B8028E" w:rsidP="00B8028E">
      <w:pPr>
        <w:jc w:val="both"/>
        <w:rPr>
          <w:sz w:val="22"/>
          <w:szCs w:val="22"/>
        </w:rPr>
      </w:pPr>
    </w:p>
    <w:tbl>
      <w:tblPr>
        <w:tblW w:w="0" w:type="auto"/>
        <w:tblLook w:val="01E0"/>
      </w:tblPr>
      <w:tblGrid>
        <w:gridCol w:w="4350"/>
        <w:gridCol w:w="1977"/>
        <w:gridCol w:w="4037"/>
      </w:tblGrid>
      <w:tr w:rsidR="00B8028E" w:rsidRPr="004A211D" w:rsidTr="00BE1137">
        <w:trPr>
          <w:trHeight w:val="1824"/>
        </w:trPr>
        <w:tc>
          <w:tcPr>
            <w:tcW w:w="4361" w:type="dxa"/>
            <w:tcBorders>
              <w:top w:val="dotted" w:sz="4" w:space="0" w:color="auto"/>
              <w:bottom w:val="dotted" w:sz="4" w:space="0" w:color="auto"/>
            </w:tcBorders>
          </w:tcPr>
          <w:p w:rsidR="00B8028E" w:rsidRPr="004A211D" w:rsidRDefault="00B8028E" w:rsidP="00BE1137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Ubezpieczającego)</w:t>
            </w:r>
          </w:p>
          <w:p w:rsidR="00B8028E" w:rsidRPr="004A211D" w:rsidRDefault="00B8028E" w:rsidP="00BE1137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PGKiM Sp. z o.o. </w:t>
            </w:r>
            <w:r w:rsidRPr="004A211D">
              <w:rPr>
                <w:b/>
                <w:sz w:val="20"/>
              </w:rPr>
              <w:t>Sandomierz</w:t>
            </w:r>
          </w:p>
          <w:p w:rsidR="00B8028E" w:rsidRPr="004A211D" w:rsidRDefault="00B8028E" w:rsidP="00BE1137">
            <w:pPr>
              <w:jc w:val="center"/>
              <w:rPr>
                <w:b/>
                <w:sz w:val="20"/>
              </w:rPr>
            </w:pPr>
          </w:p>
          <w:p w:rsidR="00B8028E" w:rsidRPr="004A211D" w:rsidRDefault="00B8028E" w:rsidP="00BE1137">
            <w:pPr>
              <w:jc w:val="center"/>
              <w:rPr>
                <w:b/>
                <w:sz w:val="20"/>
              </w:rPr>
            </w:pPr>
          </w:p>
          <w:p w:rsidR="00B8028E" w:rsidRPr="004A211D" w:rsidRDefault="00B8028E" w:rsidP="00BE1137">
            <w:pPr>
              <w:rPr>
                <w:b/>
                <w:sz w:val="20"/>
              </w:rPr>
            </w:pPr>
          </w:p>
        </w:tc>
        <w:tc>
          <w:tcPr>
            <w:tcW w:w="1984" w:type="dxa"/>
          </w:tcPr>
          <w:p w:rsidR="00B8028E" w:rsidRPr="004A211D" w:rsidRDefault="00B8028E" w:rsidP="00BE1137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 w:val="restart"/>
            <w:tcBorders>
              <w:top w:val="dotted" w:sz="4" w:space="0" w:color="auto"/>
            </w:tcBorders>
          </w:tcPr>
          <w:p w:rsidR="00B8028E" w:rsidRPr="004A211D" w:rsidRDefault="00B8028E" w:rsidP="00BE1137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Ubezpieczyciela)</w:t>
            </w:r>
          </w:p>
          <w:p w:rsidR="00B8028E" w:rsidRPr="004A211D" w:rsidRDefault="00B8028E" w:rsidP="00BE1137">
            <w:pPr>
              <w:jc w:val="center"/>
              <w:rPr>
                <w:b/>
                <w:sz w:val="20"/>
              </w:rPr>
            </w:pPr>
          </w:p>
        </w:tc>
      </w:tr>
      <w:tr w:rsidR="00B8028E" w:rsidRPr="004A211D" w:rsidTr="00BE1137">
        <w:trPr>
          <w:trHeight w:val="1979"/>
        </w:trPr>
        <w:tc>
          <w:tcPr>
            <w:tcW w:w="4361" w:type="dxa"/>
            <w:tcBorders>
              <w:top w:val="dotted" w:sz="4" w:space="0" w:color="auto"/>
            </w:tcBorders>
          </w:tcPr>
          <w:p w:rsidR="00B8028E" w:rsidRPr="004A211D" w:rsidRDefault="00B8028E" w:rsidP="00BE1137">
            <w:pPr>
              <w:jc w:val="center"/>
              <w:rPr>
                <w:sz w:val="20"/>
              </w:rPr>
            </w:pPr>
            <w:r w:rsidRPr="004A211D">
              <w:rPr>
                <w:sz w:val="20"/>
              </w:rPr>
              <w:t>(pieczęć i podpis Pełnomocnika Ubez</w:t>
            </w:r>
            <w:r>
              <w:rPr>
                <w:sz w:val="20"/>
              </w:rPr>
              <w:t>pieczającego</w:t>
            </w:r>
            <w:r w:rsidRPr="004A211D">
              <w:rPr>
                <w:sz w:val="20"/>
              </w:rPr>
              <w:t>)</w:t>
            </w:r>
          </w:p>
          <w:p w:rsidR="00B8028E" w:rsidRPr="004A211D" w:rsidRDefault="00B8028E" w:rsidP="00BE1137">
            <w:pPr>
              <w:jc w:val="center"/>
              <w:rPr>
                <w:b/>
                <w:sz w:val="20"/>
              </w:rPr>
            </w:pPr>
            <w:r w:rsidRPr="004A211D">
              <w:rPr>
                <w:b/>
                <w:sz w:val="20"/>
              </w:rPr>
              <w:t>„Rożek Brokers Group”</w:t>
            </w:r>
          </w:p>
        </w:tc>
        <w:tc>
          <w:tcPr>
            <w:tcW w:w="1984" w:type="dxa"/>
          </w:tcPr>
          <w:p w:rsidR="00B8028E" w:rsidRPr="004A211D" w:rsidRDefault="00B8028E" w:rsidP="00BE1137">
            <w:pPr>
              <w:jc w:val="both"/>
              <w:rPr>
                <w:sz w:val="20"/>
              </w:rPr>
            </w:pPr>
          </w:p>
        </w:tc>
        <w:tc>
          <w:tcPr>
            <w:tcW w:w="4047" w:type="dxa"/>
            <w:vMerge/>
          </w:tcPr>
          <w:p w:rsidR="00B8028E" w:rsidRPr="004A211D" w:rsidRDefault="00B8028E" w:rsidP="00BE1137">
            <w:pPr>
              <w:jc w:val="both"/>
              <w:rPr>
                <w:sz w:val="20"/>
              </w:rPr>
            </w:pPr>
          </w:p>
        </w:tc>
      </w:tr>
    </w:tbl>
    <w:p w:rsidR="00B8028E" w:rsidRDefault="00B8028E" w:rsidP="00B8028E">
      <w:pPr>
        <w:jc w:val="both"/>
        <w:rPr>
          <w:sz w:val="24"/>
          <w:szCs w:val="24"/>
        </w:rPr>
      </w:pPr>
    </w:p>
    <w:p w:rsidR="00B8028E" w:rsidRDefault="00B8028E" w:rsidP="00B8028E">
      <w:pPr>
        <w:widowControl w:val="0"/>
        <w:jc w:val="center"/>
        <w:rPr>
          <w:b/>
          <w:bCs/>
          <w:szCs w:val="28"/>
        </w:rPr>
      </w:pPr>
    </w:p>
    <w:p w:rsidR="00494F83" w:rsidRDefault="00494F83"/>
    <w:sectPr w:rsidR="00494F83" w:rsidSect="00BE1137">
      <w:footerReference w:type="even" r:id="rId11"/>
      <w:footerReference w:type="default" r:id="rId12"/>
      <w:footnotePr>
        <w:numRestart w:val="eachPage"/>
      </w:footnotePr>
      <w:endnotePr>
        <w:numFmt w:val="decimal"/>
      </w:endnotePr>
      <w:pgSz w:w="11906" w:h="16838" w:code="261"/>
      <w:pgMar w:top="794" w:right="737" w:bottom="794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17B" w:rsidRDefault="00CC417B" w:rsidP="00FD20E8">
      <w:r>
        <w:separator/>
      </w:r>
    </w:p>
  </w:endnote>
  <w:endnote w:type="continuationSeparator" w:id="0">
    <w:p w:rsidR="00CC417B" w:rsidRDefault="00CC417B" w:rsidP="00FD20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137" w:rsidRDefault="00BE1137">
    <w:pPr>
      <w:pStyle w:val="Stopka"/>
      <w:ind w:right="-312"/>
      <w:rPr>
        <w:sz w:val="24"/>
        <w:u w:val="single"/>
      </w:rPr>
    </w:pPr>
    <w:r>
      <w:rPr>
        <w:sz w:val="24"/>
        <w:u w:val="single"/>
      </w:rPr>
      <w:tab/>
    </w:r>
    <w:r>
      <w:rPr>
        <w:sz w:val="24"/>
        <w:u w:val="single"/>
      </w:rPr>
      <w:tab/>
    </w:r>
    <w:r>
      <w:rPr>
        <w:sz w:val="24"/>
        <w:u w:val="single"/>
      </w:rPr>
      <w:tab/>
    </w:r>
    <w:r>
      <w:rPr>
        <w:sz w:val="24"/>
        <w:u w:val="single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137" w:rsidRDefault="00F84E0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E113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E1137" w:rsidRDefault="00BE1137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137" w:rsidRPr="00936696" w:rsidRDefault="00F84E06">
    <w:pPr>
      <w:pStyle w:val="Stopka"/>
      <w:framePr w:wrap="around" w:vAnchor="text" w:hAnchor="page" w:x="10945" w:y="42"/>
      <w:ind w:right="-141"/>
      <w:rPr>
        <w:rStyle w:val="Numerstrony"/>
        <w:sz w:val="24"/>
        <w:szCs w:val="24"/>
      </w:rPr>
    </w:pPr>
    <w:r w:rsidRPr="00936696">
      <w:rPr>
        <w:rStyle w:val="Numerstrony"/>
        <w:sz w:val="24"/>
        <w:szCs w:val="24"/>
      </w:rPr>
      <w:fldChar w:fldCharType="begin"/>
    </w:r>
    <w:r w:rsidR="00BE1137" w:rsidRPr="00936696">
      <w:rPr>
        <w:rStyle w:val="Numerstrony"/>
        <w:sz w:val="24"/>
        <w:szCs w:val="24"/>
      </w:rPr>
      <w:instrText xml:space="preserve">PAGE  </w:instrText>
    </w:r>
    <w:r w:rsidRPr="00936696">
      <w:rPr>
        <w:rStyle w:val="Numerstrony"/>
        <w:sz w:val="24"/>
        <w:szCs w:val="24"/>
      </w:rPr>
      <w:fldChar w:fldCharType="separate"/>
    </w:r>
    <w:r w:rsidR="005A5871">
      <w:rPr>
        <w:rStyle w:val="Numerstrony"/>
        <w:noProof/>
        <w:sz w:val="24"/>
        <w:szCs w:val="24"/>
      </w:rPr>
      <w:t>26</w:t>
    </w:r>
    <w:r w:rsidRPr="00936696">
      <w:rPr>
        <w:rStyle w:val="Numerstrony"/>
        <w:sz w:val="24"/>
        <w:szCs w:val="24"/>
      </w:rPr>
      <w:fldChar w:fldCharType="end"/>
    </w:r>
  </w:p>
  <w:p w:rsidR="00BE1137" w:rsidRDefault="00BE1137">
    <w:pPr>
      <w:pStyle w:val="Stopka"/>
      <w:tabs>
        <w:tab w:val="clear" w:pos="9072"/>
        <w:tab w:val="right" w:pos="9781"/>
      </w:tabs>
      <w:ind w:right="-30"/>
      <w:rPr>
        <w:u w:val="single"/>
      </w:rPr>
    </w:pP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17B" w:rsidRDefault="00CC417B" w:rsidP="00FD20E8">
      <w:r>
        <w:separator/>
      </w:r>
    </w:p>
  </w:footnote>
  <w:footnote w:type="continuationSeparator" w:id="0">
    <w:p w:rsidR="00CC417B" w:rsidRDefault="00CC417B" w:rsidP="00FD20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137" w:rsidRPr="00EA389A" w:rsidRDefault="00BE1137" w:rsidP="00BE1137">
    <w:pPr>
      <w:pStyle w:val="Nagwek"/>
      <w:tabs>
        <w:tab w:val="clear" w:pos="9072"/>
        <w:tab w:val="right" w:pos="9923"/>
      </w:tabs>
      <w:rPr>
        <w:i/>
        <w:sz w:val="22"/>
        <w:szCs w:val="22"/>
        <w:u w:val="single"/>
      </w:rPr>
    </w:pPr>
    <w:r>
      <w:rPr>
        <w:i/>
        <w:sz w:val="22"/>
        <w:szCs w:val="22"/>
        <w:u w:val="single"/>
      </w:rPr>
      <w:t>Przetarg Nieograniczony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sz w:val="18"/>
        <w:szCs w:val="18"/>
      </w:rPr>
    </w:lvl>
  </w:abstractNum>
  <w:abstractNum w:abstractNumId="1">
    <w:nsid w:val="00000006"/>
    <w:multiLevelType w:val="multi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2457"/>
        </w:tabs>
        <w:ind w:left="2457" w:hanging="360"/>
      </w:pPr>
      <w:rPr>
        <w:rFonts w:ascii="Symbol" w:hAnsi="Symbol"/>
        <w:b/>
        <w:i w:val="0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3465"/>
        </w:tabs>
        <w:ind w:left="3465" w:hanging="360"/>
      </w:pPr>
      <w:rPr>
        <w:rFonts w:ascii="Symbol" w:hAnsi="Symbol"/>
        <w:b/>
        <w:i w:val="0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4473"/>
        </w:tabs>
        <w:ind w:left="4473" w:hanging="360"/>
      </w:pPr>
      <w:rPr>
        <w:rFonts w:ascii="Symbol" w:hAnsi="Symbol"/>
        <w:b/>
        <w:i w:val="0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5481"/>
        </w:tabs>
        <w:ind w:left="5481" w:hanging="360"/>
      </w:pPr>
      <w:rPr>
        <w:rFonts w:ascii="Symbol" w:hAnsi="Symbol"/>
        <w:b/>
        <w:i w:val="0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6489"/>
        </w:tabs>
        <w:ind w:left="6489" w:hanging="360"/>
      </w:pPr>
      <w:rPr>
        <w:rFonts w:ascii="Symbol" w:hAnsi="Symbol"/>
        <w:b/>
        <w:i w:val="0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7497"/>
        </w:tabs>
        <w:ind w:left="7497" w:hanging="360"/>
      </w:pPr>
      <w:rPr>
        <w:rFonts w:ascii="Symbol" w:hAnsi="Symbol"/>
        <w:b/>
        <w:i w:val="0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8505"/>
        </w:tabs>
        <w:ind w:left="8505" w:hanging="360"/>
      </w:pPr>
      <w:rPr>
        <w:rFonts w:ascii="Symbol" w:hAnsi="Symbol"/>
        <w:b/>
        <w:i w:val="0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9513"/>
        </w:tabs>
        <w:ind w:left="9513" w:hanging="360"/>
      </w:pPr>
      <w:rPr>
        <w:rFonts w:ascii="Symbol" w:hAnsi="Symbol"/>
        <w:b/>
        <w:i w:val="0"/>
        <w:sz w:val="18"/>
        <w:szCs w:val="18"/>
      </w:rPr>
    </w:lvl>
  </w:abstractNum>
  <w:abstractNum w:abstractNumId="2">
    <w:nsid w:val="00000008"/>
    <w:multiLevelType w:val="multilevel"/>
    <w:tmpl w:val="00000008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0000020"/>
    <w:multiLevelType w:val="singleLevel"/>
    <w:tmpl w:val="00000020"/>
    <w:name w:val="WW8Num8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</w:abstractNum>
  <w:abstractNum w:abstractNumId="4">
    <w:nsid w:val="00000022"/>
    <w:multiLevelType w:val="singleLevel"/>
    <w:tmpl w:val="00000022"/>
    <w:name w:val="WW8Num2"/>
    <w:lvl w:ilvl="0">
      <w:start w:val="1"/>
      <w:numFmt w:val="bullet"/>
      <w:lvlText w:val=""/>
      <w:lvlJc w:val="left"/>
      <w:pPr>
        <w:tabs>
          <w:tab w:val="num" w:pos="2481"/>
        </w:tabs>
        <w:ind w:left="2481" w:hanging="360"/>
      </w:pPr>
      <w:rPr>
        <w:rFonts w:ascii="Symbol" w:hAnsi="Symbol"/>
      </w:rPr>
    </w:lvl>
  </w:abstractNum>
  <w:abstractNum w:abstractNumId="5">
    <w:nsid w:val="00000027"/>
    <w:multiLevelType w:val="singleLevel"/>
    <w:tmpl w:val="00000027"/>
    <w:name w:val="WW8Num32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</w:abstractNum>
  <w:abstractNum w:abstractNumId="6">
    <w:nsid w:val="0000002A"/>
    <w:multiLevelType w:val="singleLevel"/>
    <w:tmpl w:val="0000002A"/>
    <w:name w:val="WW8Num39"/>
    <w:lvl w:ilvl="0">
      <w:start w:val="1"/>
      <w:numFmt w:val="bullet"/>
      <w:lvlText w:val=""/>
      <w:lvlJc w:val="left"/>
      <w:pPr>
        <w:tabs>
          <w:tab w:val="num" w:pos="2206"/>
        </w:tabs>
        <w:ind w:left="2206" w:hanging="360"/>
      </w:pPr>
      <w:rPr>
        <w:rFonts w:ascii="Symbol" w:hAnsi="Symbol" w:cs="Tahoma"/>
        <w:b/>
        <w:i w:val="0"/>
        <w:sz w:val="18"/>
        <w:szCs w:val="18"/>
      </w:rPr>
    </w:lvl>
  </w:abstractNum>
  <w:abstractNum w:abstractNumId="7">
    <w:nsid w:val="00000033"/>
    <w:multiLevelType w:val="singleLevel"/>
    <w:tmpl w:val="00000033"/>
    <w:name w:val="WW8Num42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  <w:b/>
      </w:rPr>
    </w:lvl>
  </w:abstractNum>
  <w:abstractNum w:abstractNumId="8">
    <w:nsid w:val="00000034"/>
    <w:multiLevelType w:val="singleLevel"/>
    <w:tmpl w:val="00000034"/>
    <w:name w:val="WW8Num51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</w:abstractNum>
  <w:abstractNum w:abstractNumId="9">
    <w:nsid w:val="00335ED3"/>
    <w:multiLevelType w:val="hybridMultilevel"/>
    <w:tmpl w:val="20DABF5E"/>
    <w:name w:val="WW8Num52"/>
    <w:lvl w:ilvl="0" w:tplc="14206DB2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7B681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4ABF9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92AF3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1C640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9495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86EF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823C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3AF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D80DAB"/>
    <w:multiLevelType w:val="hybridMultilevel"/>
    <w:tmpl w:val="1D187400"/>
    <w:lvl w:ilvl="0" w:tplc="7676FC98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2D4210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057C1289"/>
    <w:multiLevelType w:val="hybridMultilevel"/>
    <w:tmpl w:val="BD70EE12"/>
    <w:lvl w:ilvl="0" w:tplc="122206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46E07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CC4E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FE8D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B2F4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6667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6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1A67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785B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78A6913"/>
    <w:multiLevelType w:val="multilevel"/>
    <w:tmpl w:val="5492CFA8"/>
    <w:name w:val="WW8Num3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0FA73198"/>
    <w:multiLevelType w:val="singleLevel"/>
    <w:tmpl w:val="C76C1F44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>
    <w:nsid w:val="10140D47"/>
    <w:multiLevelType w:val="multilevel"/>
    <w:tmpl w:val="8446D8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EE619BD"/>
    <w:multiLevelType w:val="multilevel"/>
    <w:tmpl w:val="3580DA7A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1F2E6376"/>
    <w:multiLevelType w:val="multilevel"/>
    <w:tmpl w:val="0362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12"/>
        </w:tabs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78"/>
        </w:tabs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04"/>
        </w:tabs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70"/>
        </w:tabs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96"/>
        </w:tabs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62"/>
        </w:tabs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28"/>
        </w:tabs>
        <w:ind w:left="2328" w:hanging="1440"/>
      </w:pPr>
      <w:rPr>
        <w:rFonts w:hint="default"/>
      </w:rPr>
    </w:lvl>
  </w:abstractNum>
  <w:abstractNum w:abstractNumId="18">
    <w:nsid w:val="200E717A"/>
    <w:multiLevelType w:val="hybridMultilevel"/>
    <w:tmpl w:val="8954EB94"/>
    <w:lvl w:ilvl="0" w:tplc="6986C62C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F7C8588">
      <w:start w:val="1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C2CFD98">
      <w:start w:val="9"/>
      <w:numFmt w:val="upperRoman"/>
      <w:lvlText w:val="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 w:tplc="44F600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F4B0A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2A2B1D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98F9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4E3A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6469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3192EB5"/>
    <w:multiLevelType w:val="hybridMultilevel"/>
    <w:tmpl w:val="13E0C90E"/>
    <w:lvl w:ilvl="0" w:tplc="0AF2206A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 w:tplc="FEE890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0DEA2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8D1F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8E7C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E40BA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6E76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A014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AC9F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DD622DB"/>
    <w:multiLevelType w:val="hybridMultilevel"/>
    <w:tmpl w:val="E99E0F10"/>
    <w:name w:val="WW8Num3232222"/>
    <w:lvl w:ilvl="0" w:tplc="0000002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F551B07"/>
    <w:multiLevelType w:val="hybridMultilevel"/>
    <w:tmpl w:val="284657FC"/>
    <w:lvl w:ilvl="0" w:tplc="58645B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09C180E"/>
    <w:multiLevelType w:val="multilevel"/>
    <w:tmpl w:val="453C5EDA"/>
    <w:lvl w:ilvl="0">
      <w:start w:val="1"/>
      <w:numFmt w:val="decimal"/>
      <w:pStyle w:val="Normalny15p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6"/>
      <w:numFmt w:val="decimal"/>
      <w:isLgl/>
      <w:lvlText w:val="%1.%2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23">
    <w:nsid w:val="32063AD2"/>
    <w:multiLevelType w:val="multilevel"/>
    <w:tmpl w:val="31AE6E36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2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33382B4B"/>
    <w:multiLevelType w:val="hybridMultilevel"/>
    <w:tmpl w:val="15CC95B0"/>
    <w:lvl w:ilvl="0" w:tplc="232CC38A">
      <w:start w:val="1"/>
      <w:numFmt w:val="bullet"/>
      <w:lvlText w:val=""/>
      <w:lvlJc w:val="left"/>
      <w:pPr>
        <w:tabs>
          <w:tab w:val="num" w:pos="2834"/>
        </w:tabs>
        <w:ind w:left="2834" w:hanging="360"/>
      </w:pPr>
      <w:rPr>
        <w:rFonts w:ascii="Symbol" w:hAnsi="Symbol"/>
      </w:rPr>
    </w:lvl>
    <w:lvl w:ilvl="1" w:tplc="2D08E43E">
      <w:start w:val="8"/>
      <w:numFmt w:val="decimal"/>
      <w:lvlText w:val="%2."/>
      <w:lvlJc w:val="left"/>
      <w:pPr>
        <w:tabs>
          <w:tab w:val="num" w:pos="2138"/>
        </w:tabs>
        <w:ind w:left="2138" w:hanging="360"/>
      </w:pPr>
      <w:rPr>
        <w:rFonts w:hint="default"/>
        <w:sz w:val="22"/>
        <w:szCs w:val="22"/>
      </w:rPr>
    </w:lvl>
    <w:lvl w:ilvl="2" w:tplc="D0E45146" w:tentative="1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3" w:tplc="77E88F5E" w:tentative="1">
      <w:start w:val="1"/>
      <w:numFmt w:val="bullet"/>
      <w:lvlText w:val=""/>
      <w:lvlJc w:val="left"/>
      <w:pPr>
        <w:tabs>
          <w:tab w:val="num" w:pos="3578"/>
        </w:tabs>
        <w:ind w:left="3578" w:hanging="360"/>
      </w:pPr>
      <w:rPr>
        <w:rFonts w:ascii="Symbol" w:hAnsi="Symbol" w:hint="default"/>
      </w:rPr>
    </w:lvl>
    <w:lvl w:ilvl="4" w:tplc="99EC66E6" w:tentative="1">
      <w:start w:val="1"/>
      <w:numFmt w:val="bullet"/>
      <w:lvlText w:val="o"/>
      <w:lvlJc w:val="left"/>
      <w:pPr>
        <w:tabs>
          <w:tab w:val="num" w:pos="4298"/>
        </w:tabs>
        <w:ind w:left="4298" w:hanging="360"/>
      </w:pPr>
      <w:rPr>
        <w:rFonts w:ascii="Courier New" w:hAnsi="Courier New" w:cs="Courier New" w:hint="default"/>
      </w:rPr>
    </w:lvl>
    <w:lvl w:ilvl="5" w:tplc="16F4D816" w:tentative="1">
      <w:start w:val="1"/>
      <w:numFmt w:val="bullet"/>
      <w:lvlText w:val=""/>
      <w:lvlJc w:val="left"/>
      <w:pPr>
        <w:tabs>
          <w:tab w:val="num" w:pos="5018"/>
        </w:tabs>
        <w:ind w:left="5018" w:hanging="360"/>
      </w:pPr>
      <w:rPr>
        <w:rFonts w:ascii="Wingdings" w:hAnsi="Wingdings" w:hint="default"/>
      </w:rPr>
    </w:lvl>
    <w:lvl w:ilvl="6" w:tplc="85D231A8" w:tentative="1">
      <w:start w:val="1"/>
      <w:numFmt w:val="bullet"/>
      <w:lvlText w:val=""/>
      <w:lvlJc w:val="left"/>
      <w:pPr>
        <w:tabs>
          <w:tab w:val="num" w:pos="5738"/>
        </w:tabs>
        <w:ind w:left="5738" w:hanging="360"/>
      </w:pPr>
      <w:rPr>
        <w:rFonts w:ascii="Symbol" w:hAnsi="Symbol" w:hint="default"/>
      </w:rPr>
    </w:lvl>
    <w:lvl w:ilvl="7" w:tplc="512EECBA" w:tentative="1">
      <w:start w:val="1"/>
      <w:numFmt w:val="bullet"/>
      <w:lvlText w:val="o"/>
      <w:lvlJc w:val="left"/>
      <w:pPr>
        <w:tabs>
          <w:tab w:val="num" w:pos="6458"/>
        </w:tabs>
        <w:ind w:left="6458" w:hanging="360"/>
      </w:pPr>
      <w:rPr>
        <w:rFonts w:ascii="Courier New" w:hAnsi="Courier New" w:cs="Courier New" w:hint="default"/>
      </w:rPr>
    </w:lvl>
    <w:lvl w:ilvl="8" w:tplc="4552BD5C" w:tentative="1">
      <w:start w:val="1"/>
      <w:numFmt w:val="bullet"/>
      <w:lvlText w:val=""/>
      <w:lvlJc w:val="left"/>
      <w:pPr>
        <w:tabs>
          <w:tab w:val="num" w:pos="7178"/>
        </w:tabs>
        <w:ind w:left="7178" w:hanging="360"/>
      </w:pPr>
      <w:rPr>
        <w:rFonts w:ascii="Wingdings" w:hAnsi="Wingdings" w:hint="default"/>
      </w:rPr>
    </w:lvl>
  </w:abstractNum>
  <w:abstractNum w:abstractNumId="25">
    <w:nsid w:val="33B7388B"/>
    <w:multiLevelType w:val="hybridMultilevel"/>
    <w:tmpl w:val="B8807572"/>
    <w:name w:val="WW8Num3232"/>
    <w:lvl w:ilvl="0" w:tplc="00000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28DE261C">
      <w:start w:val="19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74523B2"/>
    <w:multiLevelType w:val="hybridMultilevel"/>
    <w:tmpl w:val="A4F4D08A"/>
    <w:lvl w:ilvl="0" w:tplc="A000A1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FC6733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32C5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A0D52A6"/>
    <w:multiLevelType w:val="multilevel"/>
    <w:tmpl w:val="BF6ACD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</w:lvl>
    <w:lvl w:ilvl="2">
      <w:start w:val="1"/>
      <w:numFmt w:val="bullet"/>
      <w:lvlText w:val="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lowerLetter"/>
      <w:lvlText w:val="%4)"/>
      <w:lvlJc w:val="left"/>
      <w:pPr>
        <w:tabs>
          <w:tab w:val="num" w:pos="2061"/>
        </w:tabs>
        <w:ind w:left="1985" w:hanging="284"/>
      </w:pPr>
      <w:rPr>
        <w:rFonts w:hint="default"/>
      </w:rPr>
    </w:lvl>
    <w:lvl w:ilvl="4">
      <w:start w:val="1"/>
      <w:numFmt w:val="bullet"/>
      <w:lvlText w:val=""/>
      <w:lvlJc w:val="left"/>
      <w:pPr>
        <w:tabs>
          <w:tab w:val="num" w:pos="2345"/>
        </w:tabs>
        <w:ind w:left="2268" w:hanging="283"/>
      </w:pPr>
      <w:rPr>
        <w:rFonts w:ascii="Wingdings" w:hAnsi="Wingdings" w:hint="default"/>
      </w:rPr>
    </w:lvl>
    <w:lvl w:ilvl="5">
      <w:start w:val="1"/>
      <w:numFmt w:val="bullet"/>
      <w:lvlText w:val=""/>
      <w:lvlJc w:val="left"/>
      <w:pPr>
        <w:tabs>
          <w:tab w:val="num" w:pos="2628"/>
        </w:tabs>
        <w:ind w:left="2552" w:hanging="284"/>
      </w:pPr>
      <w:rPr>
        <w:rFonts w:ascii="Wingdings" w:hAnsi="Wingdings" w:hint="default"/>
      </w:rPr>
    </w:lvl>
    <w:lvl w:ilvl="6">
      <w:start w:val="1"/>
      <w:numFmt w:val="bullet"/>
      <w:lvlText w:val=""/>
      <w:lvlJc w:val="left"/>
      <w:pPr>
        <w:tabs>
          <w:tab w:val="num" w:pos="3240"/>
        </w:tabs>
        <w:ind w:left="3240" w:hanging="108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>
    <w:nsid w:val="3D692FBB"/>
    <w:multiLevelType w:val="hybridMultilevel"/>
    <w:tmpl w:val="C4BAC76A"/>
    <w:lvl w:ilvl="0" w:tplc="3D020246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 w:tplc="84FC531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DD219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D20D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322A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22C68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4003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C844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CA04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09D150F"/>
    <w:multiLevelType w:val="hybridMultilevel"/>
    <w:tmpl w:val="4D005CDC"/>
    <w:name w:val="WW8Num322"/>
    <w:lvl w:ilvl="0" w:tplc="00000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1076671"/>
    <w:multiLevelType w:val="hybridMultilevel"/>
    <w:tmpl w:val="B9E400A6"/>
    <w:lvl w:ilvl="0" w:tplc="EAE025FC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2BA1A8C"/>
    <w:multiLevelType w:val="hybridMultilevel"/>
    <w:tmpl w:val="6AE43F4C"/>
    <w:lvl w:ilvl="0" w:tplc="7FCC2C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5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F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2CF37A8"/>
    <w:multiLevelType w:val="hybridMultilevel"/>
    <w:tmpl w:val="65FC0C84"/>
    <w:lvl w:ilvl="0" w:tplc="5AC6B6F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C76F2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6295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E611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DEE3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2411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0C10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54C3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AACB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3112B74"/>
    <w:multiLevelType w:val="hybridMultilevel"/>
    <w:tmpl w:val="F62A358A"/>
    <w:lvl w:ilvl="0" w:tplc="04150015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9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>
      <w:start w:val="1"/>
      <w:numFmt w:val="upp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441E7061"/>
    <w:multiLevelType w:val="hybridMultilevel"/>
    <w:tmpl w:val="14FA2A96"/>
    <w:lvl w:ilvl="0" w:tplc="FFFFFFFF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000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9504F85"/>
    <w:multiLevelType w:val="multilevel"/>
    <w:tmpl w:val="A322C5A2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12"/>
        </w:tabs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78"/>
        </w:tabs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04"/>
        </w:tabs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70"/>
        </w:tabs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96"/>
        </w:tabs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62"/>
        </w:tabs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88"/>
        </w:tabs>
        <w:ind w:left="2688" w:hanging="1800"/>
      </w:pPr>
      <w:rPr>
        <w:rFonts w:hint="default"/>
      </w:rPr>
    </w:lvl>
  </w:abstractNum>
  <w:abstractNum w:abstractNumId="36">
    <w:nsid w:val="4DB566BC"/>
    <w:multiLevelType w:val="hybridMultilevel"/>
    <w:tmpl w:val="30128590"/>
    <w:lvl w:ilvl="0" w:tplc="EA56691A">
      <w:start w:val="1"/>
      <w:numFmt w:val="bullet"/>
      <w:lvlText w:val=""/>
      <w:lvlJc w:val="left"/>
      <w:pPr>
        <w:tabs>
          <w:tab w:val="num" w:pos="2562"/>
        </w:tabs>
        <w:ind w:left="2562" w:hanging="360"/>
      </w:pPr>
      <w:rPr>
        <w:rFonts w:ascii="Symbol" w:hAnsi="Symbol"/>
      </w:rPr>
    </w:lvl>
    <w:lvl w:ilvl="1" w:tplc="A56CC0C0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156ADB6C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7DCC6DA6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F1D413A6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32183DFA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31922A62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44FAB98E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5A5F18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7">
    <w:nsid w:val="649564F2"/>
    <w:multiLevelType w:val="hybridMultilevel"/>
    <w:tmpl w:val="A34A00C0"/>
    <w:name w:val="WW8Num323"/>
    <w:lvl w:ilvl="0" w:tplc="0000002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BA90897"/>
    <w:multiLevelType w:val="multilevel"/>
    <w:tmpl w:val="A34A00C0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E55891"/>
    <w:multiLevelType w:val="hybridMultilevel"/>
    <w:tmpl w:val="09FA1F18"/>
    <w:lvl w:ilvl="0" w:tplc="34945C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8E16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B090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1A21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368E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9C10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804A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B66D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FAEB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105FCA"/>
    <w:multiLevelType w:val="multilevel"/>
    <w:tmpl w:val="B9E400A6"/>
    <w:lvl w:ilvl="0">
      <w:start w:val="1"/>
      <w:numFmt w:val="decimal"/>
      <w:lvlText w:val="%1)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8412F02"/>
    <w:multiLevelType w:val="hybridMultilevel"/>
    <w:tmpl w:val="C4EE8ACE"/>
    <w:lvl w:ilvl="0" w:tplc="BBD8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1680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C439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7E7B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0278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0484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1AE0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2E05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EE9A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5F25AA"/>
    <w:multiLevelType w:val="multilevel"/>
    <w:tmpl w:val="08BEB816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>
    <w:nsid w:val="793C3F3D"/>
    <w:multiLevelType w:val="multilevel"/>
    <w:tmpl w:val="139217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>
    <w:nsid w:val="7B0B154A"/>
    <w:multiLevelType w:val="hybridMultilevel"/>
    <w:tmpl w:val="F83A71EA"/>
    <w:lvl w:ilvl="0" w:tplc="7E60B458">
      <w:start w:val="8"/>
      <w:numFmt w:val="decimal"/>
      <w:lvlText w:val="%1."/>
      <w:lvlJc w:val="left"/>
      <w:pPr>
        <w:tabs>
          <w:tab w:val="num" w:pos="2203"/>
        </w:tabs>
        <w:ind w:left="2203" w:hanging="360"/>
      </w:pPr>
      <w:rPr>
        <w:rFonts w:hint="default"/>
      </w:rPr>
    </w:lvl>
    <w:lvl w:ilvl="1" w:tplc="1DD28018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BCB62A4A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B016E13E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BFACE226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58CC25D0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1A3CC72A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4AA8A3C4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39248498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45">
    <w:nsid w:val="7DF5642C"/>
    <w:multiLevelType w:val="hybridMultilevel"/>
    <w:tmpl w:val="67EC4CB6"/>
    <w:name w:val="WW8Num32322"/>
    <w:lvl w:ilvl="0" w:tplc="E8128FC6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7"/>
  </w:num>
  <w:num w:numId="3">
    <w:abstractNumId w:val="18"/>
  </w:num>
  <w:num w:numId="4">
    <w:abstractNumId w:val="12"/>
  </w:num>
  <w:num w:numId="5">
    <w:abstractNumId w:val="22"/>
  </w:num>
  <w:num w:numId="6">
    <w:abstractNumId w:val="31"/>
  </w:num>
  <w:num w:numId="7">
    <w:abstractNumId w:val="33"/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4"/>
  </w:num>
  <w:num w:numId="11">
    <w:abstractNumId w:val="2"/>
  </w:num>
  <w:num w:numId="12">
    <w:abstractNumId w:val="35"/>
  </w:num>
  <w:num w:numId="13">
    <w:abstractNumId w:val="0"/>
  </w:num>
  <w:num w:numId="14">
    <w:abstractNumId w:val="1"/>
  </w:num>
  <w:num w:numId="15">
    <w:abstractNumId w:val="5"/>
  </w:num>
  <w:num w:numId="16">
    <w:abstractNumId w:val="25"/>
  </w:num>
  <w:num w:numId="17">
    <w:abstractNumId w:val="42"/>
  </w:num>
  <w:num w:numId="18">
    <w:abstractNumId w:val="7"/>
  </w:num>
  <w:num w:numId="19">
    <w:abstractNumId w:val="41"/>
  </w:num>
  <w:num w:numId="20">
    <w:abstractNumId w:val="26"/>
  </w:num>
  <w:num w:numId="21">
    <w:abstractNumId w:val="11"/>
  </w:num>
  <w:num w:numId="22">
    <w:abstractNumId w:val="43"/>
  </w:num>
  <w:num w:numId="23">
    <w:abstractNumId w:val="17"/>
  </w:num>
  <w:num w:numId="24">
    <w:abstractNumId w:val="28"/>
  </w:num>
  <w:num w:numId="25">
    <w:abstractNumId w:val="36"/>
  </w:num>
  <w:num w:numId="26">
    <w:abstractNumId w:val="24"/>
  </w:num>
  <w:num w:numId="27">
    <w:abstractNumId w:val="8"/>
  </w:num>
  <w:num w:numId="28">
    <w:abstractNumId w:val="32"/>
  </w:num>
  <w:num w:numId="29">
    <w:abstractNumId w:val="29"/>
  </w:num>
  <w:num w:numId="30">
    <w:abstractNumId w:val="6"/>
  </w:num>
  <w:num w:numId="31">
    <w:abstractNumId w:val="21"/>
  </w:num>
  <w:num w:numId="32">
    <w:abstractNumId w:val="44"/>
  </w:num>
  <w:num w:numId="33">
    <w:abstractNumId w:val="39"/>
  </w:num>
  <w:num w:numId="34">
    <w:abstractNumId w:val="45"/>
  </w:num>
  <w:num w:numId="35">
    <w:abstractNumId w:val="19"/>
  </w:num>
  <w:num w:numId="36">
    <w:abstractNumId w:val="38"/>
  </w:num>
  <w:num w:numId="37">
    <w:abstractNumId w:val="30"/>
  </w:num>
  <w:num w:numId="38">
    <w:abstractNumId w:val="40"/>
  </w:num>
  <w:num w:numId="39">
    <w:abstractNumId w:val="10"/>
  </w:num>
  <w:num w:numId="40">
    <w:abstractNumId w:val="20"/>
  </w:num>
  <w:num w:numId="41">
    <w:abstractNumId w:val="23"/>
  </w:num>
  <w:num w:numId="42">
    <w:abstractNumId w:val="16"/>
  </w:num>
  <w:num w:numId="43">
    <w:abstractNumId w:val="9"/>
  </w:num>
  <w:num w:numId="44">
    <w:abstractNumId w:val="13"/>
  </w:num>
  <w:num w:numId="45">
    <w:abstractNumId w:val="15"/>
  </w:num>
  <w:num w:numId="46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B8028E"/>
    <w:rsid w:val="00395711"/>
    <w:rsid w:val="00426B0C"/>
    <w:rsid w:val="00494F83"/>
    <w:rsid w:val="005A5871"/>
    <w:rsid w:val="00B8028E"/>
    <w:rsid w:val="00BE1137"/>
    <w:rsid w:val="00CC417B"/>
    <w:rsid w:val="00F84E06"/>
    <w:rsid w:val="00FD2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envelope return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028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8028E"/>
    <w:pPr>
      <w:keepNext/>
      <w:numPr>
        <w:numId w:val="1"/>
      </w:numPr>
      <w:tabs>
        <w:tab w:val="clear" w:pos="720"/>
        <w:tab w:val="num" w:pos="426"/>
      </w:tabs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B8028E"/>
    <w:pPr>
      <w:keepNext/>
      <w:numPr>
        <w:ilvl w:val="12"/>
      </w:numPr>
      <w:ind w:left="735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B8028E"/>
    <w:pPr>
      <w:keepNext/>
      <w:ind w:left="737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B8028E"/>
    <w:pPr>
      <w:keepNext/>
      <w:spacing w:before="240" w:after="60"/>
      <w:outlineLvl w:val="3"/>
    </w:pPr>
    <w:rPr>
      <w:b/>
      <w:bCs/>
      <w:szCs w:val="28"/>
    </w:rPr>
  </w:style>
  <w:style w:type="paragraph" w:styleId="Nagwek5">
    <w:name w:val="heading 5"/>
    <w:basedOn w:val="Normalny"/>
    <w:next w:val="Normalny"/>
    <w:link w:val="Nagwek5Znak"/>
    <w:qFormat/>
    <w:rsid w:val="00B8028E"/>
    <w:pPr>
      <w:keepNext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B8028E"/>
    <w:pPr>
      <w:keepNext/>
      <w:jc w:val="center"/>
      <w:outlineLvl w:val="5"/>
    </w:pPr>
    <w:rPr>
      <w:b/>
      <w:sz w:val="24"/>
    </w:rPr>
  </w:style>
  <w:style w:type="paragraph" w:styleId="Nagwek7">
    <w:name w:val="heading 7"/>
    <w:basedOn w:val="Normalny"/>
    <w:next w:val="Normalny"/>
    <w:link w:val="Nagwek7Znak"/>
    <w:qFormat/>
    <w:rsid w:val="00B8028E"/>
    <w:pPr>
      <w:keepNext/>
      <w:ind w:left="213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link w:val="Nagwek8Znak"/>
    <w:qFormat/>
    <w:rsid w:val="00B8028E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B8028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8028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8028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8028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B8028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B8028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8028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8028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8028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8028E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rsid w:val="00B802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8028E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Numerstrony">
    <w:name w:val="page number"/>
    <w:basedOn w:val="Domylnaczcionkaakapitu"/>
    <w:rsid w:val="00B8028E"/>
  </w:style>
  <w:style w:type="paragraph" w:styleId="Nagwek">
    <w:name w:val="header"/>
    <w:basedOn w:val="Normalny"/>
    <w:link w:val="NagwekZnak"/>
    <w:rsid w:val="00B802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8028E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8028E"/>
    <w:rPr>
      <w:b/>
    </w:rPr>
  </w:style>
  <w:style w:type="character" w:customStyle="1" w:styleId="TekstpodstawowyZnak">
    <w:name w:val="Tekst podstawowy Znak"/>
    <w:basedOn w:val="Domylnaczcionkaakapitu"/>
    <w:link w:val="Tekstpodstawowy"/>
    <w:rsid w:val="00B8028E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B8028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028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8028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8028E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dreszwrotnynakopercie">
    <w:name w:val="envelope return"/>
    <w:basedOn w:val="Normalny"/>
    <w:rsid w:val="00B8028E"/>
    <w:pPr>
      <w:widowControl w:val="0"/>
    </w:pPr>
    <w:rPr>
      <w:sz w:val="22"/>
    </w:rPr>
  </w:style>
  <w:style w:type="character" w:styleId="Hipercze">
    <w:name w:val="Hyperlink"/>
    <w:basedOn w:val="Domylnaczcionkaakapitu"/>
    <w:rsid w:val="00B8028E"/>
    <w:rPr>
      <w:color w:val="0000FF"/>
      <w:u w:val="single"/>
    </w:rPr>
  </w:style>
  <w:style w:type="table" w:styleId="Tabela-Siatka">
    <w:name w:val="Table Grid"/>
    <w:basedOn w:val="Standardowy"/>
    <w:rsid w:val="00B802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rsid w:val="00B8028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8028E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8028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8028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semiHidden/>
    <w:rsid w:val="00B8028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8028E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B8028E"/>
    <w:pPr>
      <w:spacing w:before="100" w:beforeAutospacing="1" w:after="100" w:afterAutospacing="1"/>
      <w:jc w:val="both"/>
    </w:pPr>
    <w:rPr>
      <w:sz w:val="20"/>
    </w:rPr>
  </w:style>
  <w:style w:type="paragraph" w:styleId="Tekstpodstawowywcity2">
    <w:name w:val="Body Text Indent 2"/>
    <w:basedOn w:val="Normalny"/>
    <w:link w:val="Tekstpodstawowywcity2Znak"/>
    <w:rsid w:val="00B802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B8028E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B8028E"/>
    <w:rPr>
      <w:vertAlign w:val="superscript"/>
    </w:rPr>
  </w:style>
  <w:style w:type="paragraph" w:customStyle="1" w:styleId="WW-Tekstpodstawowy2">
    <w:name w:val="WW-Tekst podstawowy 2"/>
    <w:basedOn w:val="Normalny"/>
    <w:rsid w:val="00B8028E"/>
    <w:pPr>
      <w:jc w:val="both"/>
    </w:pPr>
    <w:rPr>
      <w:sz w:val="20"/>
    </w:rPr>
  </w:style>
  <w:style w:type="paragraph" w:customStyle="1" w:styleId="podstawowy">
    <w:name w:val="podstawowy"/>
    <w:basedOn w:val="Normalny"/>
    <w:rsid w:val="00B8028E"/>
    <w:pPr>
      <w:tabs>
        <w:tab w:val="left" w:pos="113"/>
        <w:tab w:val="num" w:pos="720"/>
      </w:tabs>
      <w:suppressAutoHyphens/>
      <w:ind w:left="720" w:hanging="720"/>
      <w:jc w:val="both"/>
    </w:pPr>
    <w:rPr>
      <w:rFonts w:ascii="Book Antiqua" w:hAnsi="Book Antiqua"/>
      <w:sz w:val="22"/>
    </w:rPr>
  </w:style>
  <w:style w:type="character" w:styleId="Pogrubienie">
    <w:name w:val="Strong"/>
    <w:basedOn w:val="Domylnaczcionkaakapitu"/>
    <w:qFormat/>
    <w:rsid w:val="00B8028E"/>
    <w:rPr>
      <w:b/>
      <w:bCs/>
    </w:rPr>
  </w:style>
  <w:style w:type="paragraph" w:customStyle="1" w:styleId="Normalny15pt">
    <w:name w:val="Normalny + 15 pt"/>
    <w:basedOn w:val="Normalny"/>
    <w:rsid w:val="00B8028E"/>
    <w:pPr>
      <w:numPr>
        <w:numId w:val="5"/>
      </w:numPr>
      <w:spacing w:line="360" w:lineRule="auto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rsid w:val="00B8028E"/>
    <w:pPr>
      <w:widowControl w:val="0"/>
      <w:tabs>
        <w:tab w:val="left" w:pos="709"/>
      </w:tabs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sz w:val="26"/>
    </w:rPr>
  </w:style>
  <w:style w:type="paragraph" w:customStyle="1" w:styleId="Default">
    <w:name w:val="Default"/>
    <w:rsid w:val="00B8028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tekst">
    <w:name w:val="tekst"/>
    <w:basedOn w:val="Normalny"/>
    <w:next w:val="Normalny"/>
    <w:rsid w:val="00B8028E"/>
    <w:pPr>
      <w:suppressAutoHyphens/>
      <w:autoSpaceDE w:val="0"/>
      <w:spacing w:after="80"/>
    </w:pPr>
    <w:rPr>
      <w:sz w:val="24"/>
      <w:szCs w:val="24"/>
      <w:lang w:eastAsia="ar-SA"/>
    </w:rPr>
  </w:style>
  <w:style w:type="paragraph" w:customStyle="1" w:styleId="Tekstpodstawowywcity23">
    <w:name w:val="Tekst podstawowy wcięty 23"/>
    <w:basedOn w:val="Normalny"/>
    <w:rsid w:val="00B8028E"/>
    <w:pPr>
      <w:suppressAutoHyphens/>
      <w:spacing w:line="360" w:lineRule="auto"/>
      <w:ind w:left="357" w:hanging="357"/>
      <w:jc w:val="both"/>
    </w:pPr>
    <w:rPr>
      <w:sz w:val="26"/>
      <w:lang w:eastAsia="ar-SA"/>
    </w:rPr>
  </w:style>
  <w:style w:type="paragraph" w:customStyle="1" w:styleId="Styl1">
    <w:name w:val="Styl1"/>
    <w:basedOn w:val="Normalny"/>
    <w:rsid w:val="00B8028E"/>
    <w:pPr>
      <w:widowControl w:val="0"/>
      <w:suppressAutoHyphens/>
      <w:spacing w:before="240"/>
      <w:jc w:val="both"/>
    </w:pPr>
    <w:rPr>
      <w:rFonts w:ascii="Arial" w:hAnsi="Arial"/>
      <w:sz w:val="24"/>
      <w:lang w:eastAsia="ar-SA"/>
    </w:rPr>
  </w:style>
  <w:style w:type="paragraph" w:customStyle="1" w:styleId="WW-Tekstpodstawowywcity2">
    <w:name w:val="WW-Tekst podstawowy wcięty 2"/>
    <w:basedOn w:val="Normalny"/>
    <w:rsid w:val="00B8028E"/>
    <w:pPr>
      <w:suppressAutoHyphens/>
      <w:ind w:left="284" w:firstLine="1"/>
      <w:jc w:val="both"/>
    </w:pPr>
    <w:rPr>
      <w:rFonts w:ascii="Arial Narrow" w:hAnsi="Arial Narrow"/>
      <w:sz w:val="24"/>
      <w:lang w:eastAsia="ar-SA"/>
    </w:rPr>
  </w:style>
  <w:style w:type="paragraph" w:customStyle="1" w:styleId="Tekstpodstawowywcity22">
    <w:name w:val="Tekst podstawowy wcięty 22"/>
    <w:basedOn w:val="Normalny"/>
    <w:rsid w:val="00B8028E"/>
    <w:pPr>
      <w:suppressAutoHyphens/>
      <w:spacing w:line="360" w:lineRule="auto"/>
      <w:ind w:left="357" w:hanging="357"/>
      <w:jc w:val="both"/>
    </w:pPr>
    <w:rPr>
      <w:rFonts w:cs="Courier New"/>
      <w:sz w:val="26"/>
      <w:lang w:eastAsia="ar-SA"/>
    </w:rPr>
  </w:style>
  <w:style w:type="paragraph" w:customStyle="1" w:styleId="Zawartotabeli">
    <w:name w:val="Zawartość tabeli"/>
    <w:basedOn w:val="Normalny"/>
    <w:rsid w:val="00B8028E"/>
    <w:pPr>
      <w:suppressLineNumbers/>
      <w:suppressAutoHyphens/>
    </w:pPr>
    <w:rPr>
      <w:rFonts w:cs="Courier New"/>
      <w:sz w:val="20"/>
      <w:lang w:eastAsia="ar-SA"/>
    </w:rPr>
  </w:style>
  <w:style w:type="paragraph" w:customStyle="1" w:styleId="WW-Tekstpodstawowy3">
    <w:name w:val="WW-Tekst podstawowy 3"/>
    <w:basedOn w:val="Normalny"/>
    <w:rsid w:val="00B8028E"/>
    <w:pPr>
      <w:suppressAutoHyphens/>
      <w:jc w:val="both"/>
    </w:pPr>
    <w:rPr>
      <w:rFonts w:ascii="Arial" w:hAnsi="Arial"/>
      <w:b/>
      <w:sz w:val="24"/>
      <w:u w:val="single"/>
      <w:lang w:eastAsia="ar-SA"/>
    </w:rPr>
  </w:style>
  <w:style w:type="paragraph" w:styleId="Akapitzlist">
    <w:name w:val="List Paragraph"/>
    <w:basedOn w:val="Normalny"/>
    <w:qFormat/>
    <w:rsid w:val="00B8028E"/>
    <w:pPr>
      <w:suppressAutoHyphens/>
      <w:ind w:left="720"/>
    </w:pPr>
    <w:rPr>
      <w:rFonts w:eastAsia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yperlink" Target="http://bip.um.sandomier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ncelaria@rozek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9004</Words>
  <Characters>54027</Characters>
  <Application>Microsoft Office Word</Application>
  <DocSecurity>0</DocSecurity>
  <Lines>450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62906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Ślusarz</cp:lastModifiedBy>
  <cp:revision>5</cp:revision>
  <dcterms:created xsi:type="dcterms:W3CDTF">2012-01-30T09:27:00Z</dcterms:created>
  <dcterms:modified xsi:type="dcterms:W3CDTF">2012-01-31T10:08:00Z</dcterms:modified>
</cp:coreProperties>
</file>